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81479" w14:textId="77777777" w:rsidR="00C75C15" w:rsidRPr="00D14566" w:rsidRDefault="00C75C15" w:rsidP="00D14566">
      <w:pPr>
        <w:widowControl w:val="0"/>
        <w:suppressAutoHyphens/>
        <w:autoSpaceDE w:val="0"/>
        <w:autoSpaceDN w:val="0"/>
        <w:adjustRightInd w:val="0"/>
        <w:spacing w:line="288" w:lineRule="auto"/>
        <w:jc w:val="both"/>
        <w:rPr>
          <w:b/>
          <w:bCs/>
        </w:rPr>
      </w:pPr>
    </w:p>
    <w:p w14:paraId="4C7001A3" w14:textId="77777777" w:rsidR="009F765B" w:rsidRPr="00D14566" w:rsidRDefault="009F765B" w:rsidP="00D14566">
      <w:pPr>
        <w:widowControl w:val="0"/>
        <w:suppressAutoHyphens/>
        <w:autoSpaceDE w:val="0"/>
        <w:autoSpaceDN w:val="0"/>
        <w:adjustRightInd w:val="0"/>
        <w:spacing w:line="288" w:lineRule="auto"/>
        <w:jc w:val="both"/>
      </w:pPr>
      <w:bookmarkStart w:id="0" w:name="_Toc69973075"/>
      <w:bookmarkStart w:id="1" w:name="_Toc198003550"/>
      <w:bookmarkStart w:id="2" w:name="_Toc480961738"/>
      <w:bookmarkStart w:id="3" w:name="_Toc480961851"/>
      <w:bookmarkStart w:id="4" w:name="_Toc480962040"/>
      <w:bookmarkStart w:id="5" w:name="_Toc480962544"/>
      <w:bookmarkStart w:id="6" w:name="_Toc480962604"/>
      <w:bookmarkStart w:id="7" w:name="_Toc480962673"/>
      <w:bookmarkStart w:id="8" w:name="_Toc489876773"/>
      <w:bookmarkStart w:id="9" w:name="_Toc518021235"/>
      <w:bookmarkStart w:id="10" w:name="_Toc69973247"/>
      <w:r w:rsidRPr="00D14566">
        <w:rPr>
          <w:b/>
          <w:bCs/>
        </w:rPr>
        <w:t xml:space="preserve">ANEXO I.1. </w:t>
      </w:r>
      <w:r w:rsidRPr="00D14566">
        <w:t xml:space="preserve">MODELO DE PROPOSICIÓN ECONÓMICA </w:t>
      </w:r>
      <w:r w:rsidRPr="00D14566">
        <w:rPr>
          <w:vertAlign w:val="superscript"/>
        </w:rPr>
        <w:footnoteReference w:id="1"/>
      </w:r>
      <w:bookmarkEnd w:id="10"/>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9F765B" w:rsidRPr="00D14566" w14:paraId="153C6059" w14:textId="77777777" w:rsidTr="00211B06">
        <w:trPr>
          <w:gridBefore w:val="1"/>
          <w:wBefore w:w="6" w:type="pct"/>
          <w:trHeight w:val="25"/>
        </w:trPr>
        <w:tc>
          <w:tcPr>
            <w:tcW w:w="4277" w:type="pct"/>
            <w:gridSpan w:val="5"/>
            <w:shd w:val="clear" w:color="auto" w:fill="D9D9D9"/>
            <w:vAlign w:val="center"/>
          </w:tcPr>
          <w:p w14:paraId="7FFBB848" w14:textId="77777777" w:rsidR="009F765B" w:rsidRPr="00D14566" w:rsidRDefault="009F765B" w:rsidP="00D14566">
            <w:pPr>
              <w:autoSpaceDE w:val="0"/>
              <w:autoSpaceDN w:val="0"/>
              <w:adjustRightInd w:val="0"/>
              <w:spacing w:line="288" w:lineRule="auto"/>
              <w:jc w:val="both"/>
            </w:pPr>
            <w:r w:rsidRPr="00D14566">
              <w:t>Nombre y apellidos de la persona/s que firma/n la oferta:</w:t>
            </w:r>
          </w:p>
        </w:tc>
        <w:tc>
          <w:tcPr>
            <w:tcW w:w="717" w:type="pct"/>
            <w:shd w:val="clear" w:color="auto" w:fill="D9D9D9"/>
            <w:vAlign w:val="center"/>
          </w:tcPr>
          <w:p w14:paraId="76D99BD6" w14:textId="77777777" w:rsidR="009F765B" w:rsidRPr="00D14566" w:rsidRDefault="009F765B" w:rsidP="00D14566">
            <w:pPr>
              <w:autoSpaceDE w:val="0"/>
              <w:autoSpaceDN w:val="0"/>
              <w:adjustRightInd w:val="0"/>
              <w:spacing w:line="288" w:lineRule="auto"/>
              <w:jc w:val="both"/>
            </w:pPr>
            <w:r w:rsidRPr="00D14566">
              <w:t>DNI/NIE</w:t>
            </w:r>
          </w:p>
        </w:tc>
      </w:tr>
      <w:tr w:rsidR="009F765B" w:rsidRPr="00D14566" w14:paraId="7F721897" w14:textId="77777777" w:rsidTr="00211B06">
        <w:trPr>
          <w:gridBefore w:val="1"/>
          <w:wBefore w:w="6" w:type="pct"/>
          <w:trHeight w:val="40"/>
        </w:trPr>
        <w:tc>
          <w:tcPr>
            <w:tcW w:w="4277" w:type="pct"/>
            <w:gridSpan w:val="5"/>
            <w:shd w:val="clear" w:color="auto" w:fill="auto"/>
          </w:tcPr>
          <w:p w14:paraId="4848F6B2" w14:textId="77777777" w:rsidR="009F765B" w:rsidRPr="00D14566" w:rsidRDefault="009F765B" w:rsidP="00D14566">
            <w:pPr>
              <w:autoSpaceDE w:val="0"/>
              <w:autoSpaceDN w:val="0"/>
              <w:adjustRightInd w:val="0"/>
              <w:spacing w:line="288" w:lineRule="auto"/>
              <w:jc w:val="both"/>
            </w:pPr>
            <w:r w:rsidRPr="00D14566">
              <w:t>D./Dª &lt;Representante&gt;</w:t>
            </w:r>
          </w:p>
        </w:tc>
        <w:tc>
          <w:tcPr>
            <w:tcW w:w="717" w:type="pct"/>
            <w:shd w:val="clear" w:color="auto" w:fill="auto"/>
          </w:tcPr>
          <w:p w14:paraId="322CE5A1" w14:textId="77777777" w:rsidR="009F765B" w:rsidRPr="00D14566" w:rsidRDefault="009F765B" w:rsidP="00D14566">
            <w:pPr>
              <w:autoSpaceDE w:val="0"/>
              <w:autoSpaceDN w:val="0"/>
              <w:adjustRightInd w:val="0"/>
              <w:spacing w:line="288" w:lineRule="auto"/>
              <w:jc w:val="both"/>
            </w:pPr>
            <w:r w:rsidRPr="00D14566">
              <w:t>&lt;DNI&gt;</w:t>
            </w:r>
          </w:p>
        </w:tc>
      </w:tr>
      <w:tr w:rsidR="009F765B" w:rsidRPr="00D14566" w14:paraId="72F7618C" w14:textId="77777777" w:rsidTr="00211B06">
        <w:trPr>
          <w:gridBefore w:val="1"/>
          <w:wBefore w:w="6" w:type="pct"/>
          <w:trHeight w:val="25"/>
        </w:trPr>
        <w:tc>
          <w:tcPr>
            <w:tcW w:w="4277" w:type="pct"/>
            <w:gridSpan w:val="5"/>
            <w:shd w:val="clear" w:color="auto" w:fill="auto"/>
          </w:tcPr>
          <w:p w14:paraId="57266785" w14:textId="77777777" w:rsidR="009F765B" w:rsidRPr="00D14566" w:rsidRDefault="009F765B" w:rsidP="00D14566">
            <w:pPr>
              <w:autoSpaceDE w:val="0"/>
              <w:autoSpaceDN w:val="0"/>
              <w:adjustRightInd w:val="0"/>
              <w:spacing w:line="288" w:lineRule="auto"/>
              <w:jc w:val="both"/>
            </w:pPr>
            <w:r w:rsidRPr="00D14566">
              <w:t>D./Dª &lt;Representante&gt;</w:t>
            </w:r>
          </w:p>
        </w:tc>
        <w:tc>
          <w:tcPr>
            <w:tcW w:w="717" w:type="pct"/>
            <w:tcBorders>
              <w:bottom w:val="single" w:sz="4" w:space="0" w:color="808080"/>
            </w:tcBorders>
            <w:shd w:val="clear" w:color="auto" w:fill="auto"/>
          </w:tcPr>
          <w:p w14:paraId="775E2D28" w14:textId="77777777" w:rsidR="009F765B" w:rsidRPr="00D14566" w:rsidRDefault="009F765B" w:rsidP="00D14566">
            <w:pPr>
              <w:autoSpaceDE w:val="0"/>
              <w:autoSpaceDN w:val="0"/>
              <w:adjustRightInd w:val="0"/>
              <w:spacing w:line="288" w:lineRule="auto"/>
              <w:jc w:val="both"/>
            </w:pPr>
            <w:r w:rsidRPr="00D14566">
              <w:t>&lt;DNI&gt;</w:t>
            </w:r>
          </w:p>
        </w:tc>
      </w:tr>
      <w:tr w:rsidR="009F765B" w:rsidRPr="00D14566" w14:paraId="7E1D907C" w14:textId="77777777" w:rsidTr="00211B06">
        <w:trPr>
          <w:trHeight w:val="25"/>
        </w:trPr>
        <w:tc>
          <w:tcPr>
            <w:tcW w:w="4283" w:type="pct"/>
            <w:gridSpan w:val="6"/>
            <w:shd w:val="clear" w:color="auto" w:fill="D9D9D9"/>
            <w:vAlign w:val="center"/>
          </w:tcPr>
          <w:p w14:paraId="1766282E" w14:textId="77777777" w:rsidR="009F765B" w:rsidRPr="00D14566" w:rsidRDefault="009F765B" w:rsidP="00D14566">
            <w:pPr>
              <w:autoSpaceDE w:val="0"/>
              <w:autoSpaceDN w:val="0"/>
              <w:adjustRightInd w:val="0"/>
              <w:spacing w:line="288" w:lineRule="auto"/>
              <w:jc w:val="both"/>
            </w:pPr>
            <w:r w:rsidRPr="00D14566">
              <w:t xml:space="preserve">actuando en nombre propio o en representación de (nombre y apellidos/razón social del licitador): </w:t>
            </w:r>
            <w:r w:rsidRPr="00D14566">
              <w:rPr>
                <w:vertAlign w:val="superscript"/>
              </w:rPr>
              <w:footnoteReference w:id="2"/>
            </w:r>
          </w:p>
        </w:tc>
        <w:tc>
          <w:tcPr>
            <w:tcW w:w="717" w:type="pct"/>
            <w:shd w:val="clear" w:color="auto" w:fill="D9D9D9"/>
            <w:vAlign w:val="center"/>
          </w:tcPr>
          <w:p w14:paraId="45202AFA" w14:textId="77777777" w:rsidR="009F765B" w:rsidRPr="00D14566" w:rsidRDefault="009F765B" w:rsidP="00D14566">
            <w:pPr>
              <w:autoSpaceDE w:val="0"/>
              <w:autoSpaceDN w:val="0"/>
              <w:adjustRightInd w:val="0"/>
              <w:spacing w:line="288" w:lineRule="auto"/>
              <w:jc w:val="both"/>
            </w:pPr>
            <w:r w:rsidRPr="00D14566">
              <w:t>NIF</w:t>
            </w:r>
          </w:p>
        </w:tc>
      </w:tr>
      <w:tr w:rsidR="009F765B" w:rsidRPr="00D14566" w14:paraId="54FDEAE4" w14:textId="77777777" w:rsidTr="00211B06">
        <w:trPr>
          <w:trHeight w:val="25"/>
        </w:trPr>
        <w:tc>
          <w:tcPr>
            <w:tcW w:w="4283" w:type="pct"/>
            <w:gridSpan w:val="6"/>
            <w:shd w:val="clear" w:color="auto" w:fill="auto"/>
          </w:tcPr>
          <w:p w14:paraId="4F3CD2D1" w14:textId="77777777" w:rsidR="009F765B" w:rsidRPr="00D14566" w:rsidRDefault="009F765B" w:rsidP="00D14566">
            <w:pPr>
              <w:autoSpaceDE w:val="0"/>
              <w:autoSpaceDN w:val="0"/>
              <w:adjustRightInd w:val="0"/>
              <w:spacing w:line="288" w:lineRule="auto"/>
              <w:jc w:val="both"/>
            </w:pPr>
            <w:r w:rsidRPr="00D14566">
              <w:t>&lt;Licitador&gt;</w:t>
            </w:r>
          </w:p>
        </w:tc>
        <w:tc>
          <w:tcPr>
            <w:tcW w:w="717" w:type="pct"/>
            <w:shd w:val="clear" w:color="auto" w:fill="auto"/>
          </w:tcPr>
          <w:p w14:paraId="6B7079CF" w14:textId="77777777" w:rsidR="009F765B" w:rsidRPr="00D14566" w:rsidRDefault="009F765B" w:rsidP="00D14566">
            <w:pPr>
              <w:autoSpaceDE w:val="0"/>
              <w:autoSpaceDN w:val="0"/>
              <w:adjustRightInd w:val="0"/>
              <w:spacing w:line="288" w:lineRule="auto"/>
              <w:jc w:val="both"/>
            </w:pPr>
            <w:r w:rsidRPr="00D14566">
              <w:t>&lt;NIF&gt;</w:t>
            </w:r>
          </w:p>
        </w:tc>
      </w:tr>
      <w:tr w:rsidR="009F765B" w:rsidRPr="00D14566" w14:paraId="3E059361" w14:textId="77777777" w:rsidTr="00211B06">
        <w:trPr>
          <w:gridBefore w:val="1"/>
          <w:wBefore w:w="6" w:type="pct"/>
          <w:trHeight w:val="25"/>
        </w:trPr>
        <w:tc>
          <w:tcPr>
            <w:tcW w:w="4994" w:type="pct"/>
            <w:gridSpan w:val="6"/>
            <w:shd w:val="clear" w:color="auto" w:fill="D9D9D9"/>
            <w:vAlign w:val="center"/>
          </w:tcPr>
          <w:p w14:paraId="2C290DDD" w14:textId="77777777" w:rsidR="009F765B" w:rsidRPr="00D14566" w:rsidRDefault="009F765B" w:rsidP="00D14566">
            <w:pPr>
              <w:autoSpaceDE w:val="0"/>
              <w:autoSpaceDN w:val="0"/>
              <w:adjustRightInd w:val="0"/>
              <w:spacing w:line="288" w:lineRule="auto"/>
              <w:jc w:val="both"/>
            </w:pPr>
            <w:r w:rsidRPr="00D14566">
              <w:t>con domicilio en (domicilio del licitador):</w:t>
            </w:r>
          </w:p>
        </w:tc>
      </w:tr>
      <w:tr w:rsidR="009F765B" w:rsidRPr="00D14566" w14:paraId="7FBF0867" w14:textId="77777777" w:rsidTr="00211B06">
        <w:trPr>
          <w:gridBefore w:val="1"/>
          <w:wBefore w:w="6" w:type="pct"/>
          <w:trHeight w:val="25"/>
        </w:trPr>
        <w:tc>
          <w:tcPr>
            <w:tcW w:w="4994" w:type="pct"/>
            <w:gridSpan w:val="6"/>
            <w:shd w:val="clear" w:color="auto" w:fill="auto"/>
          </w:tcPr>
          <w:p w14:paraId="76F3BDA3" w14:textId="77777777" w:rsidR="009F765B" w:rsidRPr="00D14566" w:rsidRDefault="009F765B" w:rsidP="00D14566">
            <w:pPr>
              <w:autoSpaceDE w:val="0"/>
              <w:autoSpaceDN w:val="0"/>
              <w:adjustRightInd w:val="0"/>
              <w:spacing w:line="288" w:lineRule="auto"/>
              <w:jc w:val="both"/>
            </w:pPr>
            <w:r w:rsidRPr="00D14566">
              <w:t>Vía / número: &lt;Dirección&gt;</w:t>
            </w:r>
          </w:p>
        </w:tc>
      </w:tr>
      <w:tr w:rsidR="009F765B" w:rsidRPr="00D14566" w14:paraId="79CFCC67" w14:textId="77777777" w:rsidTr="00211B06">
        <w:trPr>
          <w:gridBefore w:val="1"/>
          <w:wBefore w:w="6" w:type="pct"/>
          <w:trHeight w:val="25"/>
        </w:trPr>
        <w:tc>
          <w:tcPr>
            <w:tcW w:w="4994" w:type="pct"/>
            <w:gridSpan w:val="6"/>
            <w:tcBorders>
              <w:bottom w:val="single" w:sz="4" w:space="0" w:color="808080"/>
            </w:tcBorders>
            <w:shd w:val="clear" w:color="auto" w:fill="auto"/>
          </w:tcPr>
          <w:p w14:paraId="5EB250BA" w14:textId="77777777" w:rsidR="009F765B" w:rsidRPr="00D14566" w:rsidRDefault="009F765B" w:rsidP="00D14566">
            <w:pPr>
              <w:autoSpaceDE w:val="0"/>
              <w:autoSpaceDN w:val="0"/>
              <w:adjustRightInd w:val="0"/>
              <w:spacing w:line="288" w:lineRule="auto"/>
              <w:jc w:val="both"/>
            </w:pPr>
            <w:r w:rsidRPr="00D14566">
              <w:t>Localidad: &lt;Municipio&gt;</w:t>
            </w:r>
          </w:p>
        </w:tc>
      </w:tr>
      <w:tr w:rsidR="009F765B" w:rsidRPr="00D14566" w14:paraId="6F03C117" w14:textId="77777777" w:rsidTr="00211B06">
        <w:trPr>
          <w:gridBefore w:val="1"/>
          <w:wBefore w:w="6" w:type="pct"/>
          <w:trHeight w:val="25"/>
        </w:trPr>
        <w:tc>
          <w:tcPr>
            <w:tcW w:w="4994" w:type="pct"/>
            <w:gridSpan w:val="6"/>
            <w:shd w:val="clear" w:color="auto" w:fill="D9D9D9"/>
            <w:vAlign w:val="center"/>
          </w:tcPr>
          <w:p w14:paraId="33E18DA5" w14:textId="77777777" w:rsidR="009F765B" w:rsidRPr="00D14566" w:rsidRDefault="009F765B" w:rsidP="00D14566">
            <w:pPr>
              <w:autoSpaceDE w:val="0"/>
              <w:autoSpaceDN w:val="0"/>
              <w:adjustRightInd w:val="0"/>
              <w:spacing w:line="288" w:lineRule="auto"/>
              <w:jc w:val="both"/>
            </w:pPr>
            <w:r w:rsidRPr="00D14566">
              <w:t>Consultado el anuncio de licitación del contrato:</w:t>
            </w:r>
          </w:p>
        </w:tc>
      </w:tr>
      <w:tr w:rsidR="009F765B" w:rsidRPr="00D14566" w14:paraId="1F995BB2" w14:textId="77777777" w:rsidTr="00211B06">
        <w:trPr>
          <w:gridBefore w:val="1"/>
          <w:wBefore w:w="6" w:type="pct"/>
          <w:trHeight w:val="25"/>
        </w:trPr>
        <w:tc>
          <w:tcPr>
            <w:tcW w:w="4994" w:type="pct"/>
            <w:gridSpan w:val="6"/>
            <w:shd w:val="clear" w:color="auto" w:fill="auto"/>
            <w:vAlign w:val="center"/>
          </w:tcPr>
          <w:p w14:paraId="7E137A80" w14:textId="77777777" w:rsidR="009F765B" w:rsidRPr="00D14566" w:rsidRDefault="009F765B" w:rsidP="00D14566">
            <w:pPr>
              <w:autoSpaceDE w:val="0"/>
              <w:autoSpaceDN w:val="0"/>
              <w:adjustRightInd w:val="0"/>
              <w:spacing w:line="288" w:lineRule="auto"/>
              <w:jc w:val="both"/>
            </w:pPr>
            <w:r w:rsidRPr="00D14566">
              <w:t>&lt;Expediente&gt;</w:t>
            </w:r>
          </w:p>
          <w:p w14:paraId="4C4F771C" w14:textId="77777777" w:rsidR="009F765B" w:rsidRPr="00D14566" w:rsidRDefault="009F765B" w:rsidP="00D14566">
            <w:pPr>
              <w:autoSpaceDE w:val="0"/>
              <w:autoSpaceDN w:val="0"/>
              <w:adjustRightInd w:val="0"/>
              <w:spacing w:line="288" w:lineRule="auto"/>
              <w:jc w:val="both"/>
            </w:pPr>
            <w:r w:rsidRPr="00D14566">
              <w:t>&lt;Descripción extendida&gt;</w:t>
            </w:r>
          </w:p>
        </w:tc>
      </w:tr>
      <w:tr w:rsidR="009F765B" w:rsidRPr="00D14566" w14:paraId="466E720A" w14:textId="77777777" w:rsidTr="00211B06">
        <w:trPr>
          <w:gridBefore w:val="1"/>
          <w:wBefore w:w="6" w:type="pct"/>
          <w:trHeight w:val="31"/>
        </w:trPr>
        <w:tc>
          <w:tcPr>
            <w:tcW w:w="1032" w:type="pct"/>
            <w:shd w:val="clear" w:color="auto" w:fill="D9D9D9"/>
          </w:tcPr>
          <w:p w14:paraId="595F6C11" w14:textId="77777777" w:rsidR="009F765B" w:rsidRPr="00D14566" w:rsidRDefault="009F765B" w:rsidP="00D14566">
            <w:pPr>
              <w:autoSpaceDE w:val="0"/>
              <w:autoSpaceDN w:val="0"/>
              <w:adjustRightInd w:val="0"/>
              <w:spacing w:line="288" w:lineRule="auto"/>
              <w:jc w:val="both"/>
            </w:pPr>
            <w:r w:rsidRPr="00D14566">
              <w:t>publicado en:</w:t>
            </w:r>
          </w:p>
        </w:tc>
        <w:tc>
          <w:tcPr>
            <w:tcW w:w="1032" w:type="pct"/>
            <w:shd w:val="clear" w:color="auto" w:fill="D9D9D9"/>
          </w:tcPr>
          <w:p w14:paraId="3CC1AF0E" w14:textId="77777777" w:rsidR="009F765B" w:rsidRPr="00D14566" w:rsidRDefault="009F765B" w:rsidP="00D14566">
            <w:pPr>
              <w:autoSpaceDE w:val="0"/>
              <w:autoSpaceDN w:val="0"/>
              <w:adjustRightInd w:val="0"/>
              <w:spacing w:line="288" w:lineRule="auto"/>
              <w:jc w:val="both"/>
            </w:pPr>
            <w:r w:rsidRPr="00D14566">
              <w:t>Perfil de contratante</w:t>
            </w:r>
          </w:p>
        </w:tc>
        <w:tc>
          <w:tcPr>
            <w:tcW w:w="958" w:type="pct"/>
            <w:shd w:val="clear" w:color="auto" w:fill="D9D9D9"/>
          </w:tcPr>
          <w:p w14:paraId="6D656E9F" w14:textId="77777777" w:rsidR="009F765B" w:rsidRPr="00D14566" w:rsidRDefault="009F765B" w:rsidP="00D14566">
            <w:pPr>
              <w:autoSpaceDE w:val="0"/>
              <w:autoSpaceDN w:val="0"/>
              <w:adjustRightInd w:val="0"/>
              <w:spacing w:line="288" w:lineRule="auto"/>
              <w:jc w:val="both"/>
            </w:pPr>
          </w:p>
        </w:tc>
        <w:tc>
          <w:tcPr>
            <w:tcW w:w="977" w:type="pct"/>
            <w:shd w:val="clear" w:color="auto" w:fill="D9D9D9"/>
          </w:tcPr>
          <w:p w14:paraId="6751AEFD" w14:textId="77777777" w:rsidR="009F765B" w:rsidRPr="00D14566" w:rsidRDefault="009F765B" w:rsidP="00D14566">
            <w:pPr>
              <w:autoSpaceDE w:val="0"/>
              <w:autoSpaceDN w:val="0"/>
              <w:adjustRightInd w:val="0"/>
              <w:spacing w:line="288" w:lineRule="auto"/>
              <w:jc w:val="both"/>
            </w:pPr>
          </w:p>
        </w:tc>
        <w:tc>
          <w:tcPr>
            <w:tcW w:w="995" w:type="pct"/>
            <w:gridSpan w:val="2"/>
            <w:shd w:val="clear" w:color="auto" w:fill="D9D9D9"/>
          </w:tcPr>
          <w:p w14:paraId="43B30909" w14:textId="77777777" w:rsidR="009F765B" w:rsidRPr="00D14566" w:rsidRDefault="009F765B" w:rsidP="00D14566">
            <w:pPr>
              <w:autoSpaceDE w:val="0"/>
              <w:autoSpaceDN w:val="0"/>
              <w:adjustRightInd w:val="0"/>
              <w:spacing w:line="288" w:lineRule="auto"/>
              <w:jc w:val="both"/>
            </w:pPr>
          </w:p>
        </w:tc>
      </w:tr>
      <w:tr w:rsidR="009F765B" w:rsidRPr="00D14566" w14:paraId="0175205D" w14:textId="77777777" w:rsidTr="00211B06">
        <w:trPr>
          <w:gridBefore w:val="1"/>
          <w:wBefore w:w="6" w:type="pct"/>
          <w:trHeight w:val="31"/>
        </w:trPr>
        <w:tc>
          <w:tcPr>
            <w:tcW w:w="1032" w:type="pct"/>
          </w:tcPr>
          <w:p w14:paraId="1619C652" w14:textId="77777777" w:rsidR="009F765B" w:rsidRPr="00D14566" w:rsidRDefault="009F765B" w:rsidP="00D14566">
            <w:pPr>
              <w:autoSpaceDE w:val="0"/>
              <w:autoSpaceDN w:val="0"/>
              <w:adjustRightInd w:val="0"/>
              <w:spacing w:line="288" w:lineRule="auto"/>
              <w:jc w:val="both"/>
            </w:pPr>
          </w:p>
        </w:tc>
        <w:tc>
          <w:tcPr>
            <w:tcW w:w="1032" w:type="pct"/>
            <w:shd w:val="clear" w:color="auto" w:fill="auto"/>
          </w:tcPr>
          <w:p w14:paraId="75DA05B6" w14:textId="77777777" w:rsidR="009F765B" w:rsidRPr="00D14566" w:rsidRDefault="009F765B" w:rsidP="00D14566">
            <w:pPr>
              <w:autoSpaceDE w:val="0"/>
              <w:autoSpaceDN w:val="0"/>
              <w:adjustRightInd w:val="0"/>
              <w:spacing w:line="288" w:lineRule="auto"/>
              <w:jc w:val="both"/>
            </w:pPr>
            <w:r w:rsidRPr="00D14566">
              <w:t>&lt;Fecha perfil&gt;</w:t>
            </w:r>
          </w:p>
        </w:tc>
        <w:tc>
          <w:tcPr>
            <w:tcW w:w="958" w:type="pct"/>
            <w:shd w:val="clear" w:color="auto" w:fill="auto"/>
          </w:tcPr>
          <w:p w14:paraId="481A13B9" w14:textId="77777777" w:rsidR="009F765B" w:rsidRPr="00D14566" w:rsidRDefault="009F765B" w:rsidP="00D14566">
            <w:pPr>
              <w:autoSpaceDE w:val="0"/>
              <w:autoSpaceDN w:val="0"/>
              <w:adjustRightInd w:val="0"/>
              <w:spacing w:line="288" w:lineRule="auto"/>
              <w:jc w:val="both"/>
            </w:pPr>
          </w:p>
        </w:tc>
        <w:tc>
          <w:tcPr>
            <w:tcW w:w="977" w:type="pct"/>
            <w:shd w:val="clear" w:color="auto" w:fill="auto"/>
          </w:tcPr>
          <w:p w14:paraId="2B737CBF" w14:textId="77777777" w:rsidR="009F765B" w:rsidRPr="00D14566" w:rsidRDefault="009F765B" w:rsidP="00D14566">
            <w:pPr>
              <w:autoSpaceDE w:val="0"/>
              <w:autoSpaceDN w:val="0"/>
              <w:adjustRightInd w:val="0"/>
              <w:spacing w:line="288" w:lineRule="auto"/>
              <w:jc w:val="both"/>
            </w:pPr>
          </w:p>
        </w:tc>
        <w:tc>
          <w:tcPr>
            <w:tcW w:w="995" w:type="pct"/>
            <w:gridSpan w:val="2"/>
            <w:shd w:val="clear" w:color="auto" w:fill="auto"/>
          </w:tcPr>
          <w:p w14:paraId="08856B61" w14:textId="77777777" w:rsidR="009F765B" w:rsidRPr="00D14566" w:rsidRDefault="009F765B" w:rsidP="00D14566">
            <w:pPr>
              <w:autoSpaceDE w:val="0"/>
              <w:autoSpaceDN w:val="0"/>
              <w:adjustRightInd w:val="0"/>
              <w:spacing w:line="288" w:lineRule="auto"/>
              <w:jc w:val="both"/>
            </w:pPr>
          </w:p>
        </w:tc>
      </w:tr>
    </w:tbl>
    <w:p w14:paraId="05674523" w14:textId="77777777" w:rsidR="009F765B" w:rsidRPr="00D14566" w:rsidRDefault="009F765B" w:rsidP="00D14566">
      <w:pPr>
        <w:spacing w:line="288" w:lineRule="auto"/>
        <w:jc w:val="both"/>
      </w:pPr>
    </w:p>
    <w:p w14:paraId="65D40FC7" w14:textId="77777777" w:rsidR="009F765B" w:rsidRPr="00D14566" w:rsidRDefault="009F765B" w:rsidP="00D14566">
      <w:pPr>
        <w:spacing w:line="288" w:lineRule="auto"/>
        <w:jc w:val="both"/>
      </w:pPr>
      <w:r w:rsidRPr="00D14566">
        <w:t xml:space="preserve">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w:t>
      </w:r>
      <w:r w:rsidRPr="00D14566">
        <w:lastRenderedPageBreak/>
        <w:t>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136E363F" w14:textId="77777777" w:rsidR="009F765B" w:rsidRPr="00D14566" w:rsidRDefault="009F765B" w:rsidP="00D14566">
      <w:pPr>
        <w:spacing w:line="288" w:lineRule="auto"/>
        <w:jc w:val="both"/>
      </w:pPr>
    </w:p>
    <w:p w14:paraId="0623C729" w14:textId="77777777" w:rsidR="009F765B" w:rsidRPr="00D14566" w:rsidRDefault="009F765B" w:rsidP="00D14566">
      <w:pPr>
        <w:numPr>
          <w:ilvl w:val="0"/>
          <w:numId w:val="27"/>
        </w:numPr>
        <w:spacing w:line="288" w:lineRule="auto"/>
        <w:ind w:left="0" w:firstLine="0"/>
        <w:contextualSpacing/>
        <w:jc w:val="both"/>
        <w:rPr>
          <w:rFonts w:eastAsiaTheme="minorHAnsi"/>
          <w:b/>
          <w:lang w:eastAsia="en-US"/>
        </w:rPr>
      </w:pPr>
      <w:r w:rsidRPr="00D14566">
        <w:rPr>
          <w:rFonts w:eastAsiaTheme="minorHAnsi"/>
          <w:b/>
          <w:lang w:eastAsia="en-US"/>
        </w:rPr>
        <w:t>PRECIO</w:t>
      </w:r>
    </w:p>
    <w:tbl>
      <w:tblPr>
        <w:tblW w:w="3977"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5372"/>
        <w:gridCol w:w="1149"/>
        <w:gridCol w:w="1802"/>
        <w:gridCol w:w="660"/>
        <w:gridCol w:w="1293"/>
        <w:gridCol w:w="1949"/>
      </w:tblGrid>
      <w:tr w:rsidR="009F7447" w:rsidRPr="00D14566" w14:paraId="01DA8A61" w14:textId="77777777" w:rsidTr="009F7447">
        <w:trPr>
          <w:trHeight w:val="25"/>
        </w:trPr>
        <w:tc>
          <w:tcPr>
            <w:tcW w:w="2197" w:type="pct"/>
            <w:shd w:val="clear" w:color="auto" w:fill="E6E6E6"/>
            <w:vAlign w:val="center"/>
          </w:tcPr>
          <w:p w14:paraId="746449E5" w14:textId="77777777" w:rsidR="009F7447" w:rsidRPr="00D14566" w:rsidRDefault="009F7447" w:rsidP="00D14566">
            <w:pPr>
              <w:spacing w:line="288" w:lineRule="auto"/>
              <w:jc w:val="both"/>
            </w:pPr>
            <w:r w:rsidRPr="00D14566">
              <w:t>Denominación/objeto</w:t>
            </w:r>
          </w:p>
        </w:tc>
        <w:tc>
          <w:tcPr>
            <w:tcW w:w="470" w:type="pct"/>
            <w:shd w:val="clear" w:color="auto" w:fill="E6E6E6"/>
            <w:vAlign w:val="center"/>
          </w:tcPr>
          <w:p w14:paraId="4673BC65" w14:textId="77777777" w:rsidR="009F7447" w:rsidRPr="00D14566" w:rsidRDefault="009F7447" w:rsidP="00D14566">
            <w:pPr>
              <w:spacing w:line="288" w:lineRule="auto"/>
              <w:jc w:val="both"/>
            </w:pPr>
            <w:r w:rsidRPr="00D14566">
              <w:t>Cantidad</w:t>
            </w:r>
          </w:p>
        </w:tc>
        <w:tc>
          <w:tcPr>
            <w:tcW w:w="737" w:type="pct"/>
            <w:shd w:val="clear" w:color="auto" w:fill="E6E6E6"/>
            <w:vAlign w:val="center"/>
          </w:tcPr>
          <w:p w14:paraId="20F9EB1E" w14:textId="77777777" w:rsidR="009F7447" w:rsidRPr="00D14566" w:rsidRDefault="009F7447" w:rsidP="00D14566">
            <w:pPr>
              <w:spacing w:line="288" w:lineRule="auto"/>
              <w:jc w:val="both"/>
            </w:pPr>
            <w:r w:rsidRPr="00D14566">
              <w:t>Base imponible</w:t>
            </w:r>
          </w:p>
        </w:tc>
        <w:tc>
          <w:tcPr>
            <w:tcW w:w="270" w:type="pct"/>
            <w:shd w:val="clear" w:color="auto" w:fill="E6E6E6"/>
            <w:vAlign w:val="center"/>
          </w:tcPr>
          <w:p w14:paraId="2EBD9D37" w14:textId="77777777" w:rsidR="009F7447" w:rsidRPr="00D14566" w:rsidRDefault="009F7447" w:rsidP="00D14566">
            <w:pPr>
              <w:spacing w:line="288" w:lineRule="auto"/>
              <w:jc w:val="both"/>
            </w:pPr>
            <w:r w:rsidRPr="00D14566">
              <w:t>% IVA</w:t>
            </w:r>
          </w:p>
        </w:tc>
        <w:tc>
          <w:tcPr>
            <w:tcW w:w="529" w:type="pct"/>
            <w:shd w:val="clear" w:color="auto" w:fill="E6E6E6"/>
            <w:vAlign w:val="center"/>
          </w:tcPr>
          <w:p w14:paraId="3B450D1D" w14:textId="77777777" w:rsidR="009F7447" w:rsidRPr="00D14566" w:rsidRDefault="009F7447" w:rsidP="00D14566">
            <w:pPr>
              <w:spacing w:line="288" w:lineRule="auto"/>
              <w:jc w:val="both"/>
            </w:pPr>
            <w:r w:rsidRPr="00D14566">
              <w:rPr>
                <w:lang w:val="es-ES_tradnl"/>
              </w:rPr>
              <w:t>Importe de IVA</w:t>
            </w:r>
          </w:p>
        </w:tc>
        <w:tc>
          <w:tcPr>
            <w:tcW w:w="798" w:type="pct"/>
            <w:shd w:val="clear" w:color="auto" w:fill="E6E6E6"/>
            <w:vAlign w:val="center"/>
          </w:tcPr>
          <w:p w14:paraId="6314EBF9" w14:textId="77777777" w:rsidR="009F7447" w:rsidRPr="00D14566" w:rsidRDefault="009F7447" w:rsidP="00D14566">
            <w:pPr>
              <w:spacing w:line="288" w:lineRule="auto"/>
              <w:jc w:val="both"/>
            </w:pPr>
            <w:r w:rsidRPr="00D14566">
              <w:t>Importe total</w:t>
            </w:r>
          </w:p>
        </w:tc>
      </w:tr>
      <w:tr w:rsidR="009F7447" w:rsidRPr="00D14566" w14:paraId="5F09B41A" w14:textId="77777777" w:rsidTr="009F7447">
        <w:trPr>
          <w:trHeight w:val="25"/>
        </w:trPr>
        <w:tc>
          <w:tcPr>
            <w:tcW w:w="2197" w:type="pct"/>
            <w:shd w:val="clear" w:color="auto" w:fill="auto"/>
            <w:noWrap/>
            <w:vAlign w:val="center"/>
          </w:tcPr>
          <w:p w14:paraId="4022D307" w14:textId="77777777" w:rsidR="009F7447" w:rsidRPr="00D14566" w:rsidRDefault="009F7447" w:rsidP="00D14566">
            <w:pPr>
              <w:spacing w:line="288" w:lineRule="auto"/>
              <w:jc w:val="both"/>
            </w:pPr>
          </w:p>
        </w:tc>
        <w:tc>
          <w:tcPr>
            <w:tcW w:w="470" w:type="pct"/>
            <w:shd w:val="clear" w:color="auto" w:fill="auto"/>
            <w:vAlign w:val="center"/>
          </w:tcPr>
          <w:p w14:paraId="13068B23" w14:textId="77777777" w:rsidR="009F7447" w:rsidRPr="00D14566" w:rsidRDefault="009F7447" w:rsidP="00D14566">
            <w:pPr>
              <w:spacing w:line="288" w:lineRule="auto"/>
              <w:jc w:val="both"/>
            </w:pPr>
          </w:p>
        </w:tc>
        <w:tc>
          <w:tcPr>
            <w:tcW w:w="737" w:type="pct"/>
            <w:shd w:val="clear" w:color="FFFFFF" w:fill="auto"/>
            <w:noWrap/>
            <w:vAlign w:val="center"/>
          </w:tcPr>
          <w:p w14:paraId="1638801A" w14:textId="77777777" w:rsidR="009F7447" w:rsidRPr="00D14566" w:rsidRDefault="009F7447" w:rsidP="00D14566">
            <w:pPr>
              <w:spacing w:line="288" w:lineRule="auto"/>
              <w:jc w:val="both"/>
            </w:pPr>
          </w:p>
        </w:tc>
        <w:tc>
          <w:tcPr>
            <w:tcW w:w="270" w:type="pct"/>
            <w:shd w:val="clear" w:color="FFFFFF" w:fill="auto"/>
            <w:vAlign w:val="center"/>
          </w:tcPr>
          <w:p w14:paraId="10972882" w14:textId="77777777" w:rsidR="009F7447" w:rsidRPr="00D14566" w:rsidRDefault="009F7447" w:rsidP="00D14566">
            <w:pPr>
              <w:spacing w:line="288" w:lineRule="auto"/>
              <w:jc w:val="both"/>
            </w:pPr>
          </w:p>
        </w:tc>
        <w:tc>
          <w:tcPr>
            <w:tcW w:w="529" w:type="pct"/>
            <w:shd w:val="clear" w:color="FFFFFF" w:fill="auto"/>
            <w:vAlign w:val="center"/>
          </w:tcPr>
          <w:p w14:paraId="11F9CC82" w14:textId="77777777" w:rsidR="009F7447" w:rsidRPr="00D14566" w:rsidRDefault="009F7447" w:rsidP="00D14566">
            <w:pPr>
              <w:spacing w:line="288" w:lineRule="auto"/>
              <w:jc w:val="both"/>
            </w:pPr>
          </w:p>
        </w:tc>
        <w:tc>
          <w:tcPr>
            <w:tcW w:w="798" w:type="pct"/>
            <w:shd w:val="clear" w:color="FFFFFF" w:fill="auto"/>
            <w:vAlign w:val="center"/>
          </w:tcPr>
          <w:p w14:paraId="3727636E" w14:textId="77777777" w:rsidR="009F7447" w:rsidRPr="00D14566" w:rsidRDefault="009F7447" w:rsidP="00D14566">
            <w:pPr>
              <w:spacing w:line="288" w:lineRule="auto"/>
              <w:jc w:val="both"/>
            </w:pPr>
          </w:p>
        </w:tc>
      </w:tr>
      <w:tr w:rsidR="009F7447" w:rsidRPr="00D14566" w14:paraId="19E209A4" w14:textId="77777777" w:rsidTr="009F7447">
        <w:trPr>
          <w:trHeight w:val="25"/>
        </w:trPr>
        <w:tc>
          <w:tcPr>
            <w:tcW w:w="2197" w:type="pct"/>
            <w:shd w:val="clear" w:color="auto" w:fill="auto"/>
            <w:noWrap/>
            <w:vAlign w:val="center"/>
          </w:tcPr>
          <w:p w14:paraId="0408F6AA" w14:textId="77777777" w:rsidR="009F7447" w:rsidRPr="00D14566" w:rsidRDefault="009F7447" w:rsidP="00D14566">
            <w:pPr>
              <w:spacing w:line="288" w:lineRule="auto"/>
              <w:jc w:val="both"/>
            </w:pPr>
          </w:p>
        </w:tc>
        <w:tc>
          <w:tcPr>
            <w:tcW w:w="470" w:type="pct"/>
            <w:shd w:val="clear" w:color="auto" w:fill="auto"/>
            <w:vAlign w:val="center"/>
          </w:tcPr>
          <w:p w14:paraId="66EB96FF" w14:textId="77777777" w:rsidR="009F7447" w:rsidRPr="00D14566" w:rsidRDefault="009F7447" w:rsidP="00D14566">
            <w:pPr>
              <w:spacing w:line="288" w:lineRule="auto"/>
              <w:jc w:val="both"/>
            </w:pPr>
          </w:p>
        </w:tc>
        <w:tc>
          <w:tcPr>
            <w:tcW w:w="737" w:type="pct"/>
            <w:shd w:val="clear" w:color="FFFFFF" w:fill="auto"/>
            <w:noWrap/>
            <w:vAlign w:val="center"/>
          </w:tcPr>
          <w:p w14:paraId="39831BD1" w14:textId="77777777" w:rsidR="009F7447" w:rsidRPr="00D14566" w:rsidRDefault="009F7447" w:rsidP="00D14566">
            <w:pPr>
              <w:spacing w:line="288" w:lineRule="auto"/>
              <w:jc w:val="both"/>
            </w:pPr>
          </w:p>
        </w:tc>
        <w:tc>
          <w:tcPr>
            <w:tcW w:w="270" w:type="pct"/>
            <w:shd w:val="clear" w:color="FFFFFF" w:fill="auto"/>
            <w:vAlign w:val="center"/>
          </w:tcPr>
          <w:p w14:paraId="75CF03C1" w14:textId="77777777" w:rsidR="009F7447" w:rsidRPr="00D14566" w:rsidRDefault="009F7447" w:rsidP="00D14566">
            <w:pPr>
              <w:spacing w:line="288" w:lineRule="auto"/>
              <w:jc w:val="both"/>
            </w:pPr>
          </w:p>
        </w:tc>
        <w:tc>
          <w:tcPr>
            <w:tcW w:w="529" w:type="pct"/>
            <w:shd w:val="clear" w:color="FFFFFF" w:fill="auto"/>
            <w:vAlign w:val="center"/>
          </w:tcPr>
          <w:p w14:paraId="21CFF35C" w14:textId="77777777" w:rsidR="009F7447" w:rsidRPr="00D14566" w:rsidRDefault="009F7447" w:rsidP="00D14566">
            <w:pPr>
              <w:spacing w:line="288" w:lineRule="auto"/>
              <w:jc w:val="both"/>
            </w:pPr>
          </w:p>
        </w:tc>
        <w:tc>
          <w:tcPr>
            <w:tcW w:w="798" w:type="pct"/>
            <w:shd w:val="clear" w:color="FFFFFF" w:fill="auto"/>
            <w:vAlign w:val="center"/>
          </w:tcPr>
          <w:p w14:paraId="41B7C7CB" w14:textId="77777777" w:rsidR="009F7447" w:rsidRPr="00D14566" w:rsidRDefault="009F7447" w:rsidP="00D14566">
            <w:pPr>
              <w:spacing w:line="288" w:lineRule="auto"/>
              <w:jc w:val="both"/>
            </w:pPr>
          </w:p>
        </w:tc>
      </w:tr>
      <w:tr w:rsidR="009F7447" w:rsidRPr="00D14566" w14:paraId="69B1AAEE" w14:textId="77777777" w:rsidTr="009F7447">
        <w:trPr>
          <w:trHeight w:val="25"/>
        </w:trPr>
        <w:tc>
          <w:tcPr>
            <w:tcW w:w="2197" w:type="pct"/>
            <w:shd w:val="clear" w:color="auto" w:fill="auto"/>
            <w:noWrap/>
            <w:vAlign w:val="center"/>
          </w:tcPr>
          <w:p w14:paraId="6972D011" w14:textId="77777777" w:rsidR="009F7447" w:rsidRPr="00D14566" w:rsidRDefault="009F7447" w:rsidP="00D14566">
            <w:pPr>
              <w:spacing w:line="288" w:lineRule="auto"/>
              <w:jc w:val="both"/>
            </w:pPr>
          </w:p>
        </w:tc>
        <w:tc>
          <w:tcPr>
            <w:tcW w:w="470" w:type="pct"/>
            <w:shd w:val="clear" w:color="auto" w:fill="auto"/>
            <w:vAlign w:val="center"/>
          </w:tcPr>
          <w:p w14:paraId="74A511BC" w14:textId="77777777" w:rsidR="009F7447" w:rsidRPr="00D14566" w:rsidRDefault="009F7447" w:rsidP="00D14566">
            <w:pPr>
              <w:spacing w:line="288" w:lineRule="auto"/>
              <w:jc w:val="both"/>
            </w:pPr>
          </w:p>
        </w:tc>
        <w:tc>
          <w:tcPr>
            <w:tcW w:w="737" w:type="pct"/>
            <w:shd w:val="clear" w:color="FFFFFF" w:fill="auto"/>
            <w:noWrap/>
            <w:vAlign w:val="center"/>
          </w:tcPr>
          <w:p w14:paraId="37BBB590" w14:textId="77777777" w:rsidR="009F7447" w:rsidRPr="00D14566" w:rsidRDefault="009F7447" w:rsidP="00D14566">
            <w:pPr>
              <w:spacing w:line="288" w:lineRule="auto"/>
              <w:jc w:val="both"/>
            </w:pPr>
          </w:p>
        </w:tc>
        <w:tc>
          <w:tcPr>
            <w:tcW w:w="270" w:type="pct"/>
            <w:shd w:val="clear" w:color="FFFFFF" w:fill="auto"/>
            <w:vAlign w:val="center"/>
          </w:tcPr>
          <w:p w14:paraId="373114C7" w14:textId="77777777" w:rsidR="009F7447" w:rsidRPr="00D14566" w:rsidRDefault="009F7447" w:rsidP="00D14566">
            <w:pPr>
              <w:spacing w:line="288" w:lineRule="auto"/>
              <w:jc w:val="both"/>
            </w:pPr>
          </w:p>
        </w:tc>
        <w:tc>
          <w:tcPr>
            <w:tcW w:w="529" w:type="pct"/>
            <w:shd w:val="clear" w:color="FFFFFF" w:fill="auto"/>
            <w:vAlign w:val="center"/>
          </w:tcPr>
          <w:p w14:paraId="70F6EA5C" w14:textId="77777777" w:rsidR="009F7447" w:rsidRPr="00D14566" w:rsidRDefault="009F7447" w:rsidP="00D14566">
            <w:pPr>
              <w:spacing w:line="288" w:lineRule="auto"/>
              <w:jc w:val="both"/>
            </w:pPr>
          </w:p>
        </w:tc>
        <w:tc>
          <w:tcPr>
            <w:tcW w:w="798" w:type="pct"/>
            <w:shd w:val="clear" w:color="FFFFFF" w:fill="auto"/>
            <w:vAlign w:val="center"/>
          </w:tcPr>
          <w:p w14:paraId="4B89C3FB" w14:textId="77777777" w:rsidR="009F7447" w:rsidRPr="00D14566" w:rsidRDefault="009F7447" w:rsidP="00D14566">
            <w:pPr>
              <w:spacing w:line="288" w:lineRule="auto"/>
              <w:jc w:val="both"/>
            </w:pPr>
          </w:p>
        </w:tc>
      </w:tr>
    </w:tbl>
    <w:p w14:paraId="5FF76CF6" w14:textId="77777777" w:rsidR="009F765B" w:rsidRPr="00D14566" w:rsidRDefault="009F765B" w:rsidP="00D14566">
      <w:pPr>
        <w:widowControl w:val="0"/>
        <w:suppressAutoHyphens/>
        <w:autoSpaceDE w:val="0"/>
        <w:spacing w:line="288" w:lineRule="auto"/>
        <w:jc w:val="both"/>
        <w:rPr>
          <w:spacing w:val="-3"/>
        </w:rPr>
      </w:pPr>
    </w:p>
    <w:p w14:paraId="321C06EA" w14:textId="77777777" w:rsidR="009F765B" w:rsidRPr="00D14566" w:rsidRDefault="009F765B" w:rsidP="00D14566">
      <w:pPr>
        <w:widowControl w:val="0"/>
        <w:numPr>
          <w:ilvl w:val="0"/>
          <w:numId w:val="27"/>
        </w:numPr>
        <w:suppressAutoHyphens/>
        <w:autoSpaceDE w:val="0"/>
        <w:spacing w:line="288" w:lineRule="auto"/>
        <w:ind w:left="0" w:firstLine="0"/>
        <w:contextualSpacing/>
        <w:jc w:val="both"/>
        <w:rPr>
          <w:rFonts w:eastAsiaTheme="minorHAnsi"/>
          <w:spacing w:val="-3"/>
          <w:lang w:eastAsia="en-US"/>
        </w:rPr>
      </w:pPr>
      <w:r w:rsidRPr="00D14566">
        <w:rPr>
          <w:rFonts w:eastAsiaTheme="minorHAnsi"/>
          <w:b/>
          <w:spacing w:val="-3"/>
          <w:lang w:eastAsia="en-US"/>
        </w:rPr>
        <w:t xml:space="preserve">AMPLIACIÓN DEL PLAZO DE GARANTÍA: </w:t>
      </w:r>
      <w:r w:rsidRPr="00D14566">
        <w:rPr>
          <w:rFonts w:eastAsiaTheme="minorHAnsi"/>
          <w:spacing w:val="-3"/>
          <w:lang w:eastAsia="en-US"/>
        </w:rPr>
        <w:t>El plazo de garantía de 12 meses establecido se incrementa en _ meses. El plazo total de garantía ofertado es de _ meses (consignar en cifra y letra).</w:t>
      </w:r>
    </w:p>
    <w:p w14:paraId="784207E9" w14:textId="3DB3488B" w:rsidR="009F765B" w:rsidRPr="00D14566" w:rsidRDefault="008438B4" w:rsidP="00D14566">
      <w:pPr>
        <w:widowControl w:val="0"/>
        <w:suppressAutoHyphens/>
        <w:autoSpaceDE w:val="0"/>
        <w:spacing w:line="288" w:lineRule="auto"/>
        <w:contextualSpacing/>
        <w:jc w:val="both"/>
        <w:rPr>
          <w:rFonts w:eastAsiaTheme="minorHAnsi"/>
          <w:b/>
          <w:spacing w:val="-3"/>
          <w:lang w:eastAsia="en-US"/>
        </w:rPr>
      </w:pPr>
      <w:r w:rsidRPr="00D14566">
        <w:rPr>
          <w:rFonts w:eastAsiaTheme="minorHAnsi"/>
          <w:b/>
          <w:noProof/>
          <w:spacing w:val="-3"/>
        </w:rPr>
        <mc:AlternateContent>
          <mc:Choice Requires="wps">
            <w:drawing>
              <wp:anchor distT="0" distB="0" distL="114300" distR="114300" simplePos="0" relativeHeight="251689984" behindDoc="0" locked="0" layoutInCell="1" allowOverlap="1" wp14:anchorId="21F2E074" wp14:editId="5BC935D3">
                <wp:simplePos x="0" y="0"/>
                <wp:positionH relativeFrom="column">
                  <wp:posOffset>6324600</wp:posOffset>
                </wp:positionH>
                <wp:positionV relativeFrom="paragraph">
                  <wp:posOffset>273685</wp:posOffset>
                </wp:positionV>
                <wp:extent cx="428625" cy="190500"/>
                <wp:effectExtent l="0" t="0" r="28575" b="19050"/>
                <wp:wrapNone/>
                <wp:docPr id="1" name="Rectángulo 1"/>
                <wp:cNvGraphicFramePr/>
                <a:graphic xmlns:a="http://schemas.openxmlformats.org/drawingml/2006/main">
                  <a:graphicData uri="http://schemas.microsoft.com/office/word/2010/wordprocessingShape">
                    <wps:wsp>
                      <wps:cNvSpPr/>
                      <wps:spPr>
                        <a:xfrm>
                          <a:off x="0" y="0"/>
                          <a:ext cx="428625" cy="190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597FA5" id="Rectángulo 1" o:spid="_x0000_s1026" style="position:absolute;margin-left:498pt;margin-top:21.55pt;width:33.75pt;height:1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" filled="f" strokecolor="#1f4d78 [1604]" strokeweight="1pt"/>
            </w:pict>
          </mc:Fallback>
        </mc:AlternateContent>
      </w:r>
    </w:p>
    <w:p w14:paraId="72B08762" w14:textId="23948628" w:rsidR="008438B4" w:rsidRPr="00D14566" w:rsidRDefault="00830E3B" w:rsidP="00D14566">
      <w:pPr>
        <w:pStyle w:val="Prrafodelista"/>
        <w:widowControl w:val="0"/>
        <w:suppressAutoHyphens/>
        <w:autoSpaceDE w:val="0"/>
        <w:spacing w:after="0" w:line="288" w:lineRule="auto"/>
        <w:ind w:left="0"/>
        <w:jc w:val="both"/>
        <w:rPr>
          <w:rFonts w:ascii="Times New Roman" w:hAnsi="Times New Roman" w:cs="Times New Roman"/>
          <w:b/>
          <w:spacing w:val="-3"/>
          <w:sz w:val="24"/>
          <w:szCs w:val="24"/>
        </w:rPr>
      </w:pPr>
      <w:r w:rsidRPr="00D14566">
        <w:rPr>
          <w:rFonts w:ascii="Times New Roman" w:hAnsi="Times New Roman" w:cs="Times New Roman"/>
          <w:b/>
          <w:spacing w:val="-3"/>
          <w:sz w:val="24"/>
          <w:szCs w:val="24"/>
        </w:rPr>
        <w:t xml:space="preserve">   -        </w:t>
      </w:r>
      <w:r w:rsidR="008438B4" w:rsidRPr="00D14566">
        <w:rPr>
          <w:rFonts w:ascii="Times New Roman" w:hAnsi="Times New Roman" w:cs="Times New Roman"/>
          <w:b/>
          <w:spacing w:val="-3"/>
          <w:sz w:val="24"/>
          <w:szCs w:val="24"/>
        </w:rPr>
        <w:t>APORTACIÓN DE PLAN DE REUTILIZACIÓN DE RES</w:t>
      </w:r>
      <w:r w:rsidR="001D1882" w:rsidRPr="00D14566">
        <w:rPr>
          <w:rFonts w:ascii="Times New Roman" w:hAnsi="Times New Roman" w:cs="Times New Roman"/>
          <w:b/>
          <w:spacing w:val="-3"/>
          <w:sz w:val="24"/>
          <w:szCs w:val="24"/>
        </w:rPr>
        <w:t>ID</w:t>
      </w:r>
      <w:r w:rsidR="008438B4" w:rsidRPr="00D14566">
        <w:rPr>
          <w:rFonts w:ascii="Times New Roman" w:hAnsi="Times New Roman" w:cs="Times New Roman"/>
          <w:b/>
          <w:spacing w:val="-3"/>
          <w:sz w:val="24"/>
          <w:szCs w:val="24"/>
        </w:rPr>
        <w:t xml:space="preserve">UOS RCD          </w:t>
      </w:r>
      <w:r w:rsidRPr="00D14566">
        <w:rPr>
          <w:rFonts w:ascii="Times New Roman" w:hAnsi="Times New Roman" w:cs="Times New Roman"/>
          <w:b/>
          <w:spacing w:val="-3"/>
          <w:sz w:val="24"/>
          <w:szCs w:val="24"/>
        </w:rPr>
        <w:t xml:space="preserve">  </w:t>
      </w:r>
      <w:r w:rsidR="00D14566">
        <w:rPr>
          <w:rFonts w:ascii="Times New Roman" w:hAnsi="Times New Roman" w:cs="Times New Roman"/>
          <w:b/>
          <w:spacing w:val="-3"/>
          <w:sz w:val="24"/>
          <w:szCs w:val="24"/>
        </w:rPr>
        <w:tab/>
        <w:t xml:space="preserve">   </w:t>
      </w:r>
      <w:r w:rsidRPr="00D14566">
        <w:rPr>
          <w:rFonts w:ascii="Times New Roman" w:hAnsi="Times New Roman" w:cs="Times New Roman"/>
          <w:b/>
          <w:spacing w:val="-3"/>
          <w:sz w:val="24"/>
          <w:szCs w:val="24"/>
        </w:rPr>
        <w:t xml:space="preserve"> </w:t>
      </w:r>
      <w:r w:rsidR="008438B4" w:rsidRPr="00D14566">
        <w:rPr>
          <w:rFonts w:ascii="Times New Roman" w:hAnsi="Times New Roman" w:cs="Times New Roman"/>
          <w:b/>
          <w:spacing w:val="-3"/>
          <w:sz w:val="24"/>
          <w:szCs w:val="24"/>
        </w:rPr>
        <w:t>SÍ</w:t>
      </w:r>
    </w:p>
    <w:p w14:paraId="18366BBC" w14:textId="6F210D7D" w:rsidR="009F765B" w:rsidRPr="00D14566" w:rsidRDefault="009F765B" w:rsidP="00D14566">
      <w:pPr>
        <w:widowControl w:val="0"/>
        <w:suppressAutoHyphens/>
        <w:autoSpaceDE w:val="0"/>
        <w:spacing w:line="288" w:lineRule="auto"/>
        <w:contextualSpacing/>
        <w:jc w:val="both"/>
        <w:rPr>
          <w:rFonts w:eastAsiaTheme="minorHAnsi"/>
          <w:b/>
          <w:spacing w:val="-3"/>
          <w:lang w:eastAsia="en-US"/>
        </w:rPr>
      </w:pPr>
    </w:p>
    <w:p w14:paraId="7ACFC8F6" w14:textId="620F646D" w:rsidR="009F765B" w:rsidRPr="00D14566" w:rsidRDefault="008438B4" w:rsidP="00D14566">
      <w:pPr>
        <w:widowControl w:val="0"/>
        <w:suppressAutoHyphens/>
        <w:autoSpaceDE w:val="0"/>
        <w:autoSpaceDN w:val="0"/>
        <w:adjustRightInd w:val="0"/>
        <w:spacing w:line="288" w:lineRule="auto"/>
        <w:jc w:val="both"/>
        <w:rPr>
          <w:b/>
          <w:spacing w:val="-3"/>
        </w:rPr>
      </w:pPr>
      <w:r w:rsidRPr="00D14566">
        <w:rPr>
          <w:rFonts w:eastAsiaTheme="minorHAnsi"/>
          <w:b/>
          <w:noProof/>
          <w:spacing w:val="-3"/>
        </w:rPr>
        <mc:AlternateContent>
          <mc:Choice Requires="wps">
            <w:drawing>
              <wp:anchor distT="0" distB="0" distL="114300" distR="114300" simplePos="0" relativeHeight="251692032" behindDoc="0" locked="0" layoutInCell="1" allowOverlap="1" wp14:anchorId="586B8179" wp14:editId="5122C3E8">
                <wp:simplePos x="0" y="0"/>
                <wp:positionH relativeFrom="column">
                  <wp:posOffset>6324600</wp:posOffset>
                </wp:positionH>
                <wp:positionV relativeFrom="paragraph">
                  <wp:posOffset>8890</wp:posOffset>
                </wp:positionV>
                <wp:extent cx="428625" cy="190500"/>
                <wp:effectExtent l="0" t="0" r="28575" b="19050"/>
                <wp:wrapNone/>
                <wp:docPr id="7" name="Rectángulo 7"/>
                <wp:cNvGraphicFramePr/>
                <a:graphic xmlns:a="http://schemas.openxmlformats.org/drawingml/2006/main">
                  <a:graphicData uri="http://schemas.microsoft.com/office/word/2010/wordprocessingShape">
                    <wps:wsp>
                      <wps:cNvSpPr/>
                      <wps:spPr>
                        <a:xfrm>
                          <a:off x="0" y="0"/>
                          <a:ext cx="42862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B07A4C" id="Rectángulo 7" o:spid="_x0000_s1026" style="position:absolute;margin-left:498pt;margin-top:.7pt;width:33.75pt;height:1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" filled="f" strokecolor="#41719c" strokeweight="1pt"/>
            </w:pict>
          </mc:Fallback>
        </mc:AlternateContent>
      </w:r>
      <w:r w:rsidRPr="00D14566">
        <w:rPr>
          <w:spacing w:val="-3"/>
        </w:rPr>
        <w:tab/>
      </w:r>
      <w:r w:rsidRPr="00D14566">
        <w:rPr>
          <w:spacing w:val="-3"/>
        </w:rPr>
        <w:tab/>
      </w:r>
      <w:r w:rsidRPr="00D14566">
        <w:rPr>
          <w:spacing w:val="-3"/>
        </w:rPr>
        <w:tab/>
      </w:r>
      <w:r w:rsidRPr="00D14566">
        <w:rPr>
          <w:spacing w:val="-3"/>
        </w:rPr>
        <w:tab/>
      </w:r>
      <w:r w:rsidRPr="00D14566">
        <w:rPr>
          <w:spacing w:val="-3"/>
        </w:rPr>
        <w:tab/>
      </w:r>
      <w:r w:rsidRPr="00D14566">
        <w:rPr>
          <w:spacing w:val="-3"/>
        </w:rPr>
        <w:tab/>
      </w:r>
      <w:r w:rsidRPr="00D14566">
        <w:rPr>
          <w:spacing w:val="-3"/>
        </w:rPr>
        <w:tab/>
      </w:r>
      <w:r w:rsidRPr="00D14566">
        <w:rPr>
          <w:spacing w:val="-3"/>
        </w:rPr>
        <w:tab/>
      </w:r>
      <w:r w:rsidRPr="00D14566">
        <w:rPr>
          <w:spacing w:val="-3"/>
        </w:rPr>
        <w:tab/>
      </w:r>
      <w:r w:rsidRPr="00D14566">
        <w:rPr>
          <w:spacing w:val="-3"/>
        </w:rPr>
        <w:tab/>
      </w:r>
      <w:r w:rsidRPr="00D14566">
        <w:rPr>
          <w:spacing w:val="-3"/>
        </w:rPr>
        <w:tab/>
      </w:r>
      <w:r w:rsidRPr="00D14566">
        <w:rPr>
          <w:spacing w:val="-3"/>
        </w:rPr>
        <w:tab/>
      </w:r>
      <w:r w:rsidRPr="00D14566">
        <w:rPr>
          <w:spacing w:val="-3"/>
        </w:rPr>
        <w:tab/>
        <w:t xml:space="preserve">    </w:t>
      </w:r>
      <w:r w:rsidRPr="00D14566">
        <w:rPr>
          <w:b/>
          <w:spacing w:val="-3"/>
        </w:rPr>
        <w:t xml:space="preserve">NO    </w:t>
      </w:r>
    </w:p>
    <w:p w14:paraId="105D7204" w14:textId="77777777" w:rsidR="009F765B" w:rsidRPr="00D14566" w:rsidRDefault="009F765B" w:rsidP="00D14566">
      <w:pPr>
        <w:widowControl w:val="0"/>
        <w:suppressAutoHyphens/>
        <w:autoSpaceDE w:val="0"/>
        <w:autoSpaceDN w:val="0"/>
        <w:adjustRightInd w:val="0"/>
        <w:spacing w:line="288" w:lineRule="auto"/>
        <w:jc w:val="both"/>
        <w:rPr>
          <w:spacing w:val="-3"/>
        </w:rPr>
      </w:pPr>
    </w:p>
    <w:p w14:paraId="6BEBC59D" w14:textId="77777777" w:rsidR="009F765B" w:rsidRPr="00D14566" w:rsidRDefault="009F765B" w:rsidP="00D14566">
      <w:pPr>
        <w:widowControl w:val="0"/>
        <w:suppressAutoHyphens/>
        <w:autoSpaceDE w:val="0"/>
        <w:autoSpaceDN w:val="0"/>
        <w:adjustRightInd w:val="0"/>
        <w:spacing w:line="288" w:lineRule="auto"/>
        <w:jc w:val="both"/>
      </w:pPr>
      <w:r w:rsidRPr="00D14566">
        <w:rPr>
          <w:spacing w:val="-3"/>
        </w:rPr>
        <w:t>Fecha y firma del licita</w:t>
      </w:r>
      <w:bookmarkStart w:id="11" w:name="_GoBack"/>
      <w:bookmarkEnd w:id="11"/>
      <w:r w:rsidRPr="00D14566">
        <w:rPr>
          <w:spacing w:val="-3"/>
        </w:rPr>
        <w:t>dor.</w:t>
      </w:r>
      <w:r w:rsidRPr="00D14566">
        <w:rPr>
          <w:vertAlign w:val="superscript"/>
        </w:rPr>
        <w:t xml:space="preserve"> </w:t>
      </w:r>
      <w:r w:rsidRPr="00D14566">
        <w:rPr>
          <w:vertAlign w:val="superscript"/>
        </w:rPr>
        <w:footnoteReference w:id="3"/>
      </w:r>
    </w:p>
    <w:p w14:paraId="4F0900C9" w14:textId="77777777" w:rsidR="009F765B" w:rsidRPr="00D14566" w:rsidRDefault="009F765B" w:rsidP="00D14566">
      <w:pPr>
        <w:widowControl w:val="0"/>
        <w:suppressAutoHyphens/>
        <w:autoSpaceDE w:val="0"/>
        <w:autoSpaceDN w:val="0"/>
        <w:adjustRightInd w:val="0"/>
        <w:spacing w:line="288" w:lineRule="auto"/>
        <w:jc w:val="both"/>
      </w:pPr>
      <w:r w:rsidRPr="00D14566">
        <w:lastRenderedPageBreak/>
        <w:t>DIRIGIDO AL ÓRGANO DE CONTRATACIÓN CORRESPONDIENTE</w:t>
      </w:r>
    </w:p>
    <w:p w14:paraId="276FF676" w14:textId="77777777" w:rsidR="009F765B" w:rsidRPr="00D14566" w:rsidRDefault="009F765B" w:rsidP="00D14566">
      <w:pPr>
        <w:spacing w:line="288" w:lineRule="auto"/>
        <w:jc w:val="both"/>
        <w:sectPr w:rsidR="009F765B" w:rsidRPr="00D14566" w:rsidSect="00211B06">
          <w:headerReference w:type="default" r:id="rId8"/>
          <w:footerReference w:type="default" r:id="rId9"/>
          <w:footnotePr>
            <w:numRestart w:val="eachSect"/>
          </w:footnotePr>
          <w:pgSz w:w="16840" w:h="11907" w:orient="landscape" w:code="9"/>
          <w:pgMar w:top="720" w:right="720" w:bottom="720" w:left="720" w:header="720" w:footer="720" w:gutter="0"/>
          <w:cols w:space="708"/>
          <w:noEndnote/>
          <w:docGrid w:linePitch="326"/>
        </w:sectPr>
      </w:pPr>
    </w:p>
    <w:p w14:paraId="0D4EE5BC" w14:textId="77777777" w:rsidR="009F765B" w:rsidRPr="00D14566" w:rsidRDefault="009F765B" w:rsidP="00D14566">
      <w:pPr>
        <w:autoSpaceDE w:val="0"/>
        <w:autoSpaceDN w:val="0"/>
        <w:adjustRightInd w:val="0"/>
        <w:spacing w:line="288" w:lineRule="auto"/>
        <w:jc w:val="both"/>
      </w:pPr>
      <w:bookmarkStart w:id="12" w:name="_Toc69973248"/>
      <w:r w:rsidRPr="00D14566">
        <w:rPr>
          <w:b/>
          <w:bCs/>
        </w:rPr>
        <w:lastRenderedPageBreak/>
        <w:t xml:space="preserve">ANEXO I.2. </w:t>
      </w:r>
      <w:r w:rsidRPr="00D14566">
        <w:t>MODELO DE DECLARACIÓN RESPONSABLE RELATIVA AL CUMPLIMIENTO DE LAS CONDICIONES ESTABLECIDAS LEGALMENTE PARA CONTRATAR CON LA COMUNIDAD DE MADRID.</w:t>
      </w:r>
      <w:bookmarkEnd w:id="12"/>
      <w:r w:rsidRPr="00D14566">
        <w:t xml:space="preserve"> </w:t>
      </w:r>
    </w:p>
    <w:p w14:paraId="26D0211C" w14:textId="77777777" w:rsidR="009F765B" w:rsidRPr="00D14566" w:rsidRDefault="009F765B" w:rsidP="00D14566">
      <w:pPr>
        <w:widowControl w:val="0"/>
        <w:spacing w:line="288" w:lineRule="auto"/>
        <w:jc w:val="both"/>
      </w:pPr>
    </w:p>
    <w:p w14:paraId="35441280" w14:textId="16F38F4C" w:rsidR="009F765B" w:rsidRPr="00D14566" w:rsidRDefault="009F765B" w:rsidP="00D14566">
      <w:pPr>
        <w:widowControl w:val="0"/>
        <w:spacing w:line="288" w:lineRule="auto"/>
        <w:jc w:val="both"/>
      </w:pPr>
      <w:r w:rsidRPr="00D14566">
        <w:t>D./Dña ……………………………………………………, con DNI/NIE …………..……… en nombre propio o en representación de la empresa …………………..…………………, con NIF nº ….……………, en calidad de ………………………...…………………....………</w:t>
      </w:r>
    </w:p>
    <w:p w14:paraId="0F868BAC" w14:textId="77777777" w:rsidR="009F765B" w:rsidRPr="00D14566" w:rsidRDefault="009F765B" w:rsidP="00D14566">
      <w:pPr>
        <w:widowControl w:val="0"/>
        <w:spacing w:line="288" w:lineRule="auto"/>
        <w:jc w:val="both"/>
      </w:pPr>
    </w:p>
    <w:p w14:paraId="6BF5DDE9" w14:textId="32CBEFAA" w:rsidR="009F765B" w:rsidRPr="00D14566" w:rsidRDefault="009F765B" w:rsidP="00D14566">
      <w:pPr>
        <w:widowControl w:val="0"/>
        <w:spacing w:line="288" w:lineRule="auto"/>
        <w:jc w:val="both"/>
      </w:pPr>
      <w:r w:rsidRPr="00D14566">
        <w:t>DECLARA:</w:t>
      </w:r>
    </w:p>
    <w:p w14:paraId="524F2D41" w14:textId="77777777" w:rsidR="009F765B" w:rsidRPr="00D14566" w:rsidRDefault="009F765B" w:rsidP="00D14566">
      <w:pPr>
        <w:widowControl w:val="0"/>
        <w:spacing w:line="288" w:lineRule="auto"/>
        <w:jc w:val="both"/>
      </w:pPr>
    </w:p>
    <w:p w14:paraId="4287E8F6" w14:textId="77777777" w:rsidR="009F765B" w:rsidRPr="00D14566" w:rsidRDefault="009F765B" w:rsidP="00D14566">
      <w:pPr>
        <w:autoSpaceDE w:val="0"/>
        <w:autoSpaceDN w:val="0"/>
        <w:adjustRightInd w:val="0"/>
        <w:spacing w:line="288" w:lineRule="auto"/>
        <w:jc w:val="both"/>
      </w:pPr>
      <w:r w:rsidRPr="00D14566">
        <w:t>Que el firmante de esta declaración responsable ostenta la representación de la sociedad que presenta la oferta.</w:t>
      </w:r>
    </w:p>
    <w:p w14:paraId="7300F0BE" w14:textId="77777777" w:rsidR="009F765B" w:rsidRPr="00D14566" w:rsidRDefault="009F765B" w:rsidP="00D14566">
      <w:pPr>
        <w:widowControl w:val="0"/>
        <w:spacing w:line="288" w:lineRule="auto"/>
        <w:jc w:val="both"/>
      </w:pPr>
    </w:p>
    <w:p w14:paraId="06209EE4" w14:textId="77777777" w:rsidR="009F765B" w:rsidRPr="00D14566" w:rsidRDefault="009F765B" w:rsidP="00D14566">
      <w:pPr>
        <w:widowControl w:val="0"/>
        <w:spacing w:line="288" w:lineRule="auto"/>
        <w:jc w:val="both"/>
      </w:pPr>
      <w:r w:rsidRPr="00D14566">
        <w:t>Que la citada sociedad cuenta con la adecuada solvencia económica, financiera y técnica o, en su caso, la clasificación correspondiente, y con las autorizaciones necesarias para ejercer la actividad objeto del contrato; que no se encuentra incursa en ninguna prohibición de contratar, sin que la sociedad, sus administradores y representantes legales, así como el firmante, se hallen tampoco comprendidos en ninguna de las incompatibilidades para contratar señaladas en la Ley 14/1995, de 21 de abril, de Incompatibilidades de Altos Cargos de la Comunidad de Madrid, y sin deudas en período ejecutivo de pago con la Comunidad de Madrid y, si las tiene, están garantizadas, conforme a lo dispuesto en el artículo 29.5 de la Ley 9/1990, de 8 de noviembre, Reguladora de la Hacienda de la Comunidad de Madrid; y que, si recurre a las capacidades de otras entidades, demostrará que va a disponer de los recursos necesarios mediante la presentación del compromiso por escrito de dichas entidades a requerimiento del órgano de contratación.</w:t>
      </w:r>
    </w:p>
    <w:p w14:paraId="2C7C39AA" w14:textId="77777777" w:rsidR="009F765B" w:rsidRPr="00D14566" w:rsidRDefault="009F765B" w:rsidP="00D14566">
      <w:pPr>
        <w:spacing w:line="288" w:lineRule="auto"/>
        <w:jc w:val="both"/>
      </w:pPr>
    </w:p>
    <w:p w14:paraId="34BD0860" w14:textId="77777777" w:rsidR="009F765B" w:rsidRPr="00D14566" w:rsidRDefault="009F765B" w:rsidP="00D14566">
      <w:pPr>
        <w:spacing w:line="288" w:lineRule="auto"/>
        <w:jc w:val="both"/>
      </w:pPr>
      <w:r w:rsidRPr="00D14566">
        <w:t xml:space="preserve">Que se encuentra inscrito en el Registro de Licitadores y Empresas Clasificadas del Sector Público o, en su defecto, que ha presentado la solicitud de inscripción en el citado Registro junto con la documentación preceptiva para ello. </w:t>
      </w:r>
    </w:p>
    <w:p w14:paraId="52F707A4" w14:textId="77777777" w:rsidR="009F765B" w:rsidRPr="00D14566" w:rsidRDefault="009F765B" w:rsidP="00D14566">
      <w:pPr>
        <w:widowControl w:val="0"/>
        <w:spacing w:line="288" w:lineRule="auto"/>
        <w:jc w:val="both"/>
      </w:pPr>
    </w:p>
    <w:p w14:paraId="69ED0454" w14:textId="77777777" w:rsidR="009F765B" w:rsidRPr="00D14566" w:rsidRDefault="009F765B" w:rsidP="00D14566">
      <w:pPr>
        <w:widowControl w:val="0"/>
        <w:spacing w:line="288" w:lineRule="auto"/>
        <w:jc w:val="both"/>
      </w:pPr>
      <w:r w:rsidRPr="00D14566">
        <w:t xml:space="preserve">Que, de resultar adjudicatario del contrato, se compromete a dedicar o adscribir a su ejecución los medios personales y/o materiales que se especifican en el </w:t>
      </w:r>
      <w:r w:rsidRPr="00D14566">
        <w:rPr>
          <w:b/>
        </w:rPr>
        <w:t>apartado 8</w:t>
      </w:r>
      <w:r w:rsidRPr="00D14566">
        <w:t xml:space="preserve"> de la </w:t>
      </w:r>
      <w:r w:rsidRPr="00D14566">
        <w:rPr>
          <w:b/>
        </w:rPr>
        <w:t xml:space="preserve">cláusula 1 </w:t>
      </w:r>
      <w:r w:rsidRPr="00D14566">
        <w:t>del pliego de cláusulas administrativas particulares del contrato, con las características, requisitos y condiciones que se señalan en dicho apartado.</w:t>
      </w:r>
    </w:p>
    <w:p w14:paraId="44CBFDFB" w14:textId="77777777" w:rsidR="009F765B" w:rsidRPr="00D14566" w:rsidRDefault="009F765B" w:rsidP="00D14566">
      <w:pPr>
        <w:widowControl w:val="0"/>
        <w:spacing w:line="288" w:lineRule="auto"/>
        <w:jc w:val="both"/>
      </w:pPr>
    </w:p>
    <w:p w14:paraId="60DB5C80" w14:textId="77777777" w:rsidR="009F765B" w:rsidRPr="00D14566" w:rsidRDefault="009F765B" w:rsidP="00D14566">
      <w:pPr>
        <w:widowControl w:val="0"/>
        <w:spacing w:line="288" w:lineRule="auto"/>
        <w:jc w:val="both"/>
      </w:pPr>
      <w:r w:rsidRPr="00D14566">
        <w:t>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5A787DEE" w14:textId="77777777" w:rsidR="009F765B" w:rsidRPr="00D14566" w:rsidRDefault="009F765B" w:rsidP="00D14566">
      <w:pPr>
        <w:widowControl w:val="0"/>
        <w:spacing w:line="288" w:lineRule="auto"/>
        <w:jc w:val="both"/>
      </w:pPr>
    </w:p>
    <w:p w14:paraId="5B83EEB9" w14:textId="77777777" w:rsidR="009F765B" w:rsidRPr="00D14566" w:rsidRDefault="009F765B" w:rsidP="00D14566">
      <w:pPr>
        <w:widowControl w:val="0"/>
        <w:spacing w:line="288" w:lineRule="auto"/>
        <w:jc w:val="both"/>
      </w:pPr>
      <w:r w:rsidRPr="00D14566">
        <w:t>Igualmente, si se trata de una empresa de 50 o más trabajadores, asume la obligación de contar con un plan de igualdad conforme a lo dispuesto en el artículo 45 de la Ley orgánica 3/2007, de 22 de marzo, para la igualdad de mujeres y hombres, y se compromete a acreditar el cumplimiento de la referida obligación ante el órgano de contratación cuando sea requerido para ello.</w:t>
      </w:r>
    </w:p>
    <w:p w14:paraId="738CA889" w14:textId="0378DAC8" w:rsidR="00830E3B" w:rsidRPr="00D14566" w:rsidRDefault="009F765B" w:rsidP="00D14566">
      <w:pPr>
        <w:widowControl w:val="0"/>
        <w:spacing w:line="288" w:lineRule="auto"/>
        <w:jc w:val="both"/>
      </w:pPr>
      <w:r w:rsidRPr="00D14566">
        <w:t>En ……………………………………, a …….. de …………………….. de ….</w:t>
      </w:r>
    </w:p>
    <w:p w14:paraId="140F07C7" w14:textId="62273AC8" w:rsidR="009F765B" w:rsidRPr="00D14566" w:rsidRDefault="009F765B" w:rsidP="00D14566">
      <w:pPr>
        <w:widowControl w:val="0"/>
        <w:spacing w:line="288" w:lineRule="auto"/>
        <w:jc w:val="both"/>
      </w:pPr>
      <w:r w:rsidRPr="00D14566">
        <w:t>Fdo.:</w:t>
      </w:r>
    </w:p>
    <w:p w14:paraId="1FAA1D22" w14:textId="77777777" w:rsidR="009F765B" w:rsidRPr="00D14566" w:rsidRDefault="009F765B" w:rsidP="00D14566">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8" w:lineRule="auto"/>
        <w:jc w:val="both"/>
        <w:sectPr w:rsidR="009F765B" w:rsidRPr="00D14566" w:rsidSect="00211B06">
          <w:footnotePr>
            <w:numRestart w:val="eachSect"/>
          </w:footnotePr>
          <w:pgSz w:w="11907" w:h="16840" w:code="9"/>
          <w:pgMar w:top="720" w:right="720" w:bottom="720" w:left="720" w:header="567" w:footer="567" w:gutter="0"/>
          <w:cols w:space="708"/>
          <w:noEndnote/>
          <w:docGrid w:linePitch="326"/>
        </w:sectPr>
      </w:pPr>
    </w:p>
    <w:p w14:paraId="5C2C71E6" w14:textId="77777777" w:rsidR="009F765B" w:rsidRPr="00D14566" w:rsidRDefault="009F765B" w:rsidP="00D14566">
      <w:pPr>
        <w:keepNext/>
        <w:spacing w:line="288" w:lineRule="auto"/>
        <w:jc w:val="both"/>
        <w:rPr>
          <w:bCs/>
          <w:kern w:val="32"/>
        </w:rPr>
      </w:pPr>
      <w:bookmarkStart w:id="13" w:name="_Toc69973249"/>
      <w:r w:rsidRPr="00D14566">
        <w:rPr>
          <w:b/>
          <w:bCs/>
          <w:kern w:val="32"/>
        </w:rPr>
        <w:lastRenderedPageBreak/>
        <w:t xml:space="preserve">ANEXO I.3. </w:t>
      </w:r>
      <w:r w:rsidRPr="00D14566">
        <w:rPr>
          <w:bCs/>
          <w:kern w:val="32"/>
        </w:rPr>
        <w:t>MODELO DE RATIFICACIÓN DE OFERTA EN SUBASTA ELECTRÓNICA</w:t>
      </w:r>
      <w:bookmarkEnd w:id="13"/>
    </w:p>
    <w:p w14:paraId="301A6883" w14:textId="77777777" w:rsidR="009F765B" w:rsidRPr="00D14566" w:rsidRDefault="009F765B" w:rsidP="00D14566">
      <w:pPr>
        <w:tabs>
          <w:tab w:val="left" w:pos="-1014"/>
          <w:tab w:val="left" w:pos="-720"/>
        </w:tabs>
        <w:autoSpaceDE w:val="0"/>
        <w:autoSpaceDN w:val="0"/>
        <w:adjustRightInd w:val="0"/>
        <w:spacing w:line="288" w:lineRule="auto"/>
        <w:jc w:val="both"/>
      </w:pPr>
    </w:p>
    <w:p w14:paraId="002828E9" w14:textId="77777777" w:rsidR="009F765B" w:rsidRPr="00D14566" w:rsidRDefault="009F765B" w:rsidP="00D14566">
      <w:pPr>
        <w:tabs>
          <w:tab w:val="left" w:pos="-1014"/>
          <w:tab w:val="left" w:pos="-720"/>
        </w:tabs>
        <w:autoSpaceDE w:val="0"/>
        <w:autoSpaceDN w:val="0"/>
        <w:adjustRightInd w:val="0"/>
        <w:spacing w:line="288" w:lineRule="auto"/>
        <w:jc w:val="both"/>
      </w:pPr>
    </w:p>
    <w:p w14:paraId="1FB6126B" w14:textId="77777777" w:rsidR="009F765B" w:rsidRPr="00D14566" w:rsidRDefault="009F765B" w:rsidP="00D14566">
      <w:pPr>
        <w:tabs>
          <w:tab w:val="left" w:pos="-1014"/>
          <w:tab w:val="left" w:pos="-720"/>
        </w:tabs>
        <w:autoSpaceDE w:val="0"/>
        <w:autoSpaceDN w:val="0"/>
        <w:adjustRightInd w:val="0"/>
        <w:spacing w:line="288" w:lineRule="auto"/>
        <w:jc w:val="both"/>
      </w:pPr>
      <w:r w:rsidRPr="00D14566">
        <w:t>D./Dª.........................................................................., con DNI número .................................... [en nombre propio] [actuando en representación de (empresa)…………………….................], con NIF ............................., domicilio en ……..................................................................... calle/plaza .............................................................................., número.................., participante en la subasta electrónica para la adjudicación del contrato de:……………………………........</w:t>
      </w:r>
    </w:p>
    <w:p w14:paraId="26ED46F3" w14:textId="77777777" w:rsidR="009F765B" w:rsidRPr="00D14566" w:rsidRDefault="009F765B" w:rsidP="00D14566">
      <w:pPr>
        <w:tabs>
          <w:tab w:val="left" w:pos="-1014"/>
          <w:tab w:val="left" w:pos="-720"/>
        </w:tabs>
        <w:autoSpaceDE w:val="0"/>
        <w:autoSpaceDN w:val="0"/>
        <w:adjustRightInd w:val="0"/>
        <w:spacing w:line="288" w:lineRule="auto"/>
        <w:jc w:val="both"/>
      </w:pPr>
      <w:r w:rsidRPr="00D14566">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77C7A35A" w14:textId="77777777" w:rsidR="009F765B" w:rsidRPr="00D14566" w:rsidRDefault="009F765B" w:rsidP="00D14566">
      <w:pPr>
        <w:tabs>
          <w:tab w:val="left" w:pos="-1014"/>
          <w:tab w:val="left" w:pos="-720"/>
        </w:tabs>
        <w:autoSpaceDE w:val="0"/>
        <w:autoSpaceDN w:val="0"/>
        <w:adjustRightInd w:val="0"/>
        <w:spacing w:line="288" w:lineRule="auto"/>
        <w:jc w:val="both"/>
      </w:pPr>
    </w:p>
    <w:p w14:paraId="40D2B40C" w14:textId="77777777" w:rsidR="009F765B" w:rsidRPr="00D14566" w:rsidRDefault="009F765B" w:rsidP="00D14566">
      <w:pPr>
        <w:tabs>
          <w:tab w:val="left" w:pos="-1014"/>
          <w:tab w:val="left" w:pos="-720"/>
        </w:tabs>
        <w:autoSpaceDE w:val="0"/>
        <w:autoSpaceDN w:val="0"/>
        <w:adjustRightInd w:val="0"/>
        <w:spacing w:line="288"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9F765B" w:rsidRPr="00D14566" w14:paraId="604AC61D" w14:textId="77777777" w:rsidTr="00211B06">
        <w:trPr>
          <w:jc w:val="center"/>
        </w:trPr>
        <w:tc>
          <w:tcPr>
            <w:tcW w:w="731" w:type="dxa"/>
            <w:vAlign w:val="center"/>
          </w:tcPr>
          <w:p w14:paraId="6E52100A" w14:textId="77777777" w:rsidR="009F765B" w:rsidRPr="00D14566" w:rsidRDefault="009F765B" w:rsidP="00D14566">
            <w:pPr>
              <w:tabs>
                <w:tab w:val="left" w:pos="-1014"/>
                <w:tab w:val="left" w:pos="-720"/>
              </w:tabs>
              <w:autoSpaceDE w:val="0"/>
              <w:autoSpaceDN w:val="0"/>
              <w:adjustRightInd w:val="0"/>
              <w:spacing w:line="288" w:lineRule="auto"/>
              <w:jc w:val="both"/>
              <w:rPr>
                <w:b/>
                <w:bCs/>
              </w:rPr>
            </w:pPr>
            <w:r w:rsidRPr="00D14566">
              <w:rPr>
                <w:b/>
                <w:bCs/>
              </w:rPr>
              <w:t>Lote</w:t>
            </w:r>
          </w:p>
        </w:tc>
        <w:tc>
          <w:tcPr>
            <w:tcW w:w="1760" w:type="dxa"/>
            <w:vAlign w:val="center"/>
          </w:tcPr>
          <w:p w14:paraId="5D3E4E1C" w14:textId="77777777" w:rsidR="009F765B" w:rsidRPr="00D14566" w:rsidRDefault="009F765B" w:rsidP="00D14566">
            <w:pPr>
              <w:tabs>
                <w:tab w:val="left" w:pos="-1014"/>
                <w:tab w:val="left" w:pos="-720"/>
              </w:tabs>
              <w:autoSpaceDE w:val="0"/>
              <w:autoSpaceDN w:val="0"/>
              <w:adjustRightInd w:val="0"/>
              <w:spacing w:line="288" w:lineRule="auto"/>
              <w:jc w:val="both"/>
              <w:rPr>
                <w:b/>
                <w:bCs/>
              </w:rPr>
            </w:pPr>
            <w:r w:rsidRPr="00D14566">
              <w:rPr>
                <w:b/>
                <w:bCs/>
              </w:rPr>
              <w:t>Base imponible</w:t>
            </w:r>
          </w:p>
        </w:tc>
        <w:tc>
          <w:tcPr>
            <w:tcW w:w="1559" w:type="dxa"/>
            <w:vAlign w:val="center"/>
          </w:tcPr>
          <w:p w14:paraId="3A477964" w14:textId="77777777" w:rsidR="009F765B" w:rsidRPr="00D14566" w:rsidRDefault="009F765B" w:rsidP="00D14566">
            <w:pPr>
              <w:tabs>
                <w:tab w:val="left" w:pos="-1014"/>
                <w:tab w:val="left" w:pos="-720"/>
              </w:tabs>
              <w:autoSpaceDE w:val="0"/>
              <w:autoSpaceDN w:val="0"/>
              <w:adjustRightInd w:val="0"/>
              <w:spacing w:line="288" w:lineRule="auto"/>
              <w:jc w:val="both"/>
              <w:rPr>
                <w:b/>
                <w:bCs/>
              </w:rPr>
            </w:pPr>
            <w:r w:rsidRPr="00D14566">
              <w:rPr>
                <w:b/>
                <w:bCs/>
              </w:rPr>
              <w:t>IVA</w:t>
            </w:r>
          </w:p>
        </w:tc>
        <w:tc>
          <w:tcPr>
            <w:tcW w:w="1801" w:type="dxa"/>
            <w:vAlign w:val="center"/>
          </w:tcPr>
          <w:p w14:paraId="6308B669" w14:textId="77777777" w:rsidR="009F765B" w:rsidRPr="00D14566" w:rsidRDefault="009F765B" w:rsidP="00D14566">
            <w:pPr>
              <w:tabs>
                <w:tab w:val="left" w:pos="-1014"/>
                <w:tab w:val="left" w:pos="-720"/>
              </w:tabs>
              <w:autoSpaceDE w:val="0"/>
              <w:autoSpaceDN w:val="0"/>
              <w:adjustRightInd w:val="0"/>
              <w:spacing w:line="288" w:lineRule="auto"/>
              <w:jc w:val="both"/>
              <w:rPr>
                <w:b/>
                <w:bCs/>
              </w:rPr>
            </w:pPr>
            <w:r w:rsidRPr="00D14566">
              <w:rPr>
                <w:b/>
                <w:bCs/>
              </w:rPr>
              <w:t>Total</w:t>
            </w:r>
          </w:p>
        </w:tc>
      </w:tr>
      <w:tr w:rsidR="009F765B" w:rsidRPr="00D14566" w14:paraId="12E75125" w14:textId="77777777" w:rsidTr="00211B06">
        <w:trPr>
          <w:jc w:val="center"/>
        </w:trPr>
        <w:tc>
          <w:tcPr>
            <w:tcW w:w="731" w:type="dxa"/>
          </w:tcPr>
          <w:p w14:paraId="2F9F3CEC" w14:textId="77777777" w:rsidR="009F765B" w:rsidRPr="00D14566" w:rsidRDefault="009F765B" w:rsidP="00D14566">
            <w:pPr>
              <w:tabs>
                <w:tab w:val="left" w:pos="-1014"/>
                <w:tab w:val="left" w:pos="-720"/>
              </w:tabs>
              <w:autoSpaceDE w:val="0"/>
              <w:autoSpaceDN w:val="0"/>
              <w:adjustRightInd w:val="0"/>
              <w:spacing w:line="288" w:lineRule="auto"/>
              <w:jc w:val="both"/>
            </w:pPr>
          </w:p>
          <w:p w14:paraId="0AF10347" w14:textId="77777777" w:rsidR="009F765B" w:rsidRPr="00D14566" w:rsidRDefault="009F765B" w:rsidP="00D14566">
            <w:pPr>
              <w:tabs>
                <w:tab w:val="left" w:pos="-1014"/>
                <w:tab w:val="left" w:pos="-720"/>
              </w:tabs>
              <w:autoSpaceDE w:val="0"/>
              <w:autoSpaceDN w:val="0"/>
              <w:adjustRightInd w:val="0"/>
              <w:spacing w:line="288" w:lineRule="auto"/>
              <w:jc w:val="both"/>
            </w:pPr>
          </w:p>
          <w:p w14:paraId="5B177097" w14:textId="77777777" w:rsidR="009F765B" w:rsidRPr="00D14566" w:rsidRDefault="009F765B" w:rsidP="00D14566">
            <w:pPr>
              <w:tabs>
                <w:tab w:val="left" w:pos="-1014"/>
                <w:tab w:val="left" w:pos="-720"/>
              </w:tabs>
              <w:autoSpaceDE w:val="0"/>
              <w:autoSpaceDN w:val="0"/>
              <w:adjustRightInd w:val="0"/>
              <w:spacing w:line="288" w:lineRule="auto"/>
              <w:jc w:val="both"/>
            </w:pPr>
          </w:p>
          <w:p w14:paraId="2D473ABB" w14:textId="77777777" w:rsidR="009F765B" w:rsidRPr="00D14566" w:rsidRDefault="009F765B" w:rsidP="00D14566">
            <w:pPr>
              <w:tabs>
                <w:tab w:val="left" w:pos="-1014"/>
                <w:tab w:val="left" w:pos="-720"/>
              </w:tabs>
              <w:autoSpaceDE w:val="0"/>
              <w:autoSpaceDN w:val="0"/>
              <w:adjustRightInd w:val="0"/>
              <w:spacing w:line="288" w:lineRule="auto"/>
              <w:jc w:val="both"/>
            </w:pPr>
          </w:p>
          <w:p w14:paraId="20A4E4AA" w14:textId="77777777" w:rsidR="009F765B" w:rsidRPr="00D14566" w:rsidRDefault="009F765B" w:rsidP="00D14566">
            <w:pPr>
              <w:tabs>
                <w:tab w:val="left" w:pos="-1014"/>
                <w:tab w:val="left" w:pos="-720"/>
              </w:tabs>
              <w:autoSpaceDE w:val="0"/>
              <w:autoSpaceDN w:val="0"/>
              <w:adjustRightInd w:val="0"/>
              <w:spacing w:line="288" w:lineRule="auto"/>
              <w:jc w:val="both"/>
            </w:pPr>
          </w:p>
          <w:p w14:paraId="70E5013B" w14:textId="77777777" w:rsidR="009F765B" w:rsidRPr="00D14566" w:rsidRDefault="009F765B" w:rsidP="00D14566">
            <w:pPr>
              <w:tabs>
                <w:tab w:val="left" w:pos="-1014"/>
                <w:tab w:val="left" w:pos="-720"/>
              </w:tabs>
              <w:autoSpaceDE w:val="0"/>
              <w:autoSpaceDN w:val="0"/>
              <w:adjustRightInd w:val="0"/>
              <w:spacing w:line="288" w:lineRule="auto"/>
              <w:jc w:val="both"/>
            </w:pPr>
          </w:p>
          <w:p w14:paraId="1C6D2C79" w14:textId="77777777" w:rsidR="009F765B" w:rsidRPr="00D14566" w:rsidRDefault="009F765B" w:rsidP="00D14566">
            <w:pPr>
              <w:tabs>
                <w:tab w:val="left" w:pos="-1014"/>
                <w:tab w:val="left" w:pos="-720"/>
              </w:tabs>
              <w:autoSpaceDE w:val="0"/>
              <w:autoSpaceDN w:val="0"/>
              <w:adjustRightInd w:val="0"/>
              <w:spacing w:line="288" w:lineRule="auto"/>
              <w:jc w:val="both"/>
            </w:pPr>
          </w:p>
          <w:p w14:paraId="234FD123" w14:textId="77777777" w:rsidR="009F765B" w:rsidRPr="00D14566" w:rsidRDefault="009F765B" w:rsidP="00D14566">
            <w:pPr>
              <w:tabs>
                <w:tab w:val="left" w:pos="-1014"/>
                <w:tab w:val="left" w:pos="-720"/>
              </w:tabs>
              <w:autoSpaceDE w:val="0"/>
              <w:autoSpaceDN w:val="0"/>
              <w:adjustRightInd w:val="0"/>
              <w:spacing w:line="288" w:lineRule="auto"/>
              <w:jc w:val="both"/>
            </w:pPr>
          </w:p>
          <w:p w14:paraId="4816E183" w14:textId="77777777" w:rsidR="009F765B" w:rsidRPr="00D14566" w:rsidRDefault="009F765B" w:rsidP="00D14566">
            <w:pPr>
              <w:tabs>
                <w:tab w:val="left" w:pos="-1014"/>
                <w:tab w:val="left" w:pos="-720"/>
              </w:tabs>
              <w:autoSpaceDE w:val="0"/>
              <w:autoSpaceDN w:val="0"/>
              <w:adjustRightInd w:val="0"/>
              <w:spacing w:line="288" w:lineRule="auto"/>
              <w:jc w:val="both"/>
            </w:pPr>
          </w:p>
        </w:tc>
        <w:tc>
          <w:tcPr>
            <w:tcW w:w="1760" w:type="dxa"/>
          </w:tcPr>
          <w:p w14:paraId="30D64877" w14:textId="77777777" w:rsidR="009F765B" w:rsidRPr="00D14566" w:rsidRDefault="009F765B" w:rsidP="00D14566">
            <w:pPr>
              <w:tabs>
                <w:tab w:val="left" w:pos="-1014"/>
                <w:tab w:val="left" w:pos="-720"/>
              </w:tabs>
              <w:autoSpaceDE w:val="0"/>
              <w:autoSpaceDN w:val="0"/>
              <w:adjustRightInd w:val="0"/>
              <w:spacing w:line="288" w:lineRule="auto"/>
              <w:jc w:val="both"/>
            </w:pPr>
          </w:p>
        </w:tc>
        <w:tc>
          <w:tcPr>
            <w:tcW w:w="1559" w:type="dxa"/>
          </w:tcPr>
          <w:p w14:paraId="27A6C9F5" w14:textId="77777777" w:rsidR="009F765B" w:rsidRPr="00D14566" w:rsidRDefault="009F765B" w:rsidP="00D14566">
            <w:pPr>
              <w:tabs>
                <w:tab w:val="left" w:pos="-1014"/>
                <w:tab w:val="left" w:pos="-720"/>
              </w:tabs>
              <w:autoSpaceDE w:val="0"/>
              <w:autoSpaceDN w:val="0"/>
              <w:adjustRightInd w:val="0"/>
              <w:spacing w:line="288" w:lineRule="auto"/>
              <w:jc w:val="both"/>
            </w:pPr>
          </w:p>
        </w:tc>
        <w:tc>
          <w:tcPr>
            <w:tcW w:w="1801" w:type="dxa"/>
          </w:tcPr>
          <w:p w14:paraId="449E95D8" w14:textId="77777777" w:rsidR="009F765B" w:rsidRPr="00D14566" w:rsidRDefault="009F765B" w:rsidP="00D14566">
            <w:pPr>
              <w:tabs>
                <w:tab w:val="left" w:pos="-1014"/>
                <w:tab w:val="left" w:pos="-720"/>
              </w:tabs>
              <w:autoSpaceDE w:val="0"/>
              <w:autoSpaceDN w:val="0"/>
              <w:adjustRightInd w:val="0"/>
              <w:spacing w:line="288" w:lineRule="auto"/>
              <w:jc w:val="both"/>
            </w:pPr>
          </w:p>
        </w:tc>
      </w:tr>
      <w:tr w:rsidR="009F765B" w:rsidRPr="00D14566" w14:paraId="32472A57" w14:textId="77777777" w:rsidTr="00211B06">
        <w:trPr>
          <w:jc w:val="center"/>
        </w:trPr>
        <w:tc>
          <w:tcPr>
            <w:tcW w:w="731" w:type="dxa"/>
            <w:tcBorders>
              <w:left w:val="nil"/>
              <w:bottom w:val="nil"/>
              <w:right w:val="nil"/>
            </w:tcBorders>
          </w:tcPr>
          <w:p w14:paraId="4F20AB78" w14:textId="77777777" w:rsidR="009F765B" w:rsidRPr="00D14566" w:rsidRDefault="009F765B" w:rsidP="00D14566">
            <w:pPr>
              <w:tabs>
                <w:tab w:val="left" w:pos="-1014"/>
                <w:tab w:val="left" w:pos="-720"/>
              </w:tabs>
              <w:autoSpaceDE w:val="0"/>
              <w:autoSpaceDN w:val="0"/>
              <w:adjustRightInd w:val="0"/>
              <w:spacing w:line="288" w:lineRule="auto"/>
              <w:jc w:val="both"/>
            </w:pPr>
          </w:p>
        </w:tc>
        <w:tc>
          <w:tcPr>
            <w:tcW w:w="1760" w:type="dxa"/>
            <w:tcBorders>
              <w:left w:val="nil"/>
              <w:bottom w:val="nil"/>
            </w:tcBorders>
          </w:tcPr>
          <w:p w14:paraId="335EE8D2" w14:textId="77777777" w:rsidR="009F765B" w:rsidRPr="00D14566" w:rsidRDefault="009F765B" w:rsidP="00D14566">
            <w:pPr>
              <w:tabs>
                <w:tab w:val="left" w:pos="-1014"/>
                <w:tab w:val="left" w:pos="-720"/>
              </w:tabs>
              <w:autoSpaceDE w:val="0"/>
              <w:autoSpaceDN w:val="0"/>
              <w:adjustRightInd w:val="0"/>
              <w:spacing w:line="288" w:lineRule="auto"/>
              <w:jc w:val="both"/>
            </w:pPr>
          </w:p>
        </w:tc>
        <w:tc>
          <w:tcPr>
            <w:tcW w:w="1559" w:type="dxa"/>
            <w:vAlign w:val="center"/>
          </w:tcPr>
          <w:p w14:paraId="5B168C0A" w14:textId="77777777" w:rsidR="009F765B" w:rsidRPr="00D14566" w:rsidRDefault="009F765B" w:rsidP="00D14566">
            <w:pPr>
              <w:tabs>
                <w:tab w:val="left" w:pos="-1014"/>
                <w:tab w:val="left" w:pos="-720"/>
              </w:tabs>
              <w:autoSpaceDE w:val="0"/>
              <w:autoSpaceDN w:val="0"/>
              <w:adjustRightInd w:val="0"/>
              <w:spacing w:line="288" w:lineRule="auto"/>
              <w:jc w:val="both"/>
            </w:pPr>
            <w:r w:rsidRPr="00D14566">
              <w:t>Importe total:</w:t>
            </w:r>
          </w:p>
        </w:tc>
        <w:tc>
          <w:tcPr>
            <w:tcW w:w="1801" w:type="dxa"/>
          </w:tcPr>
          <w:p w14:paraId="0B074DFA" w14:textId="77777777" w:rsidR="009F765B" w:rsidRPr="00D14566" w:rsidRDefault="009F765B" w:rsidP="00D14566">
            <w:pPr>
              <w:tabs>
                <w:tab w:val="left" w:pos="-1014"/>
                <w:tab w:val="left" w:pos="-720"/>
              </w:tabs>
              <w:autoSpaceDE w:val="0"/>
              <w:autoSpaceDN w:val="0"/>
              <w:adjustRightInd w:val="0"/>
              <w:spacing w:line="288" w:lineRule="auto"/>
              <w:jc w:val="both"/>
            </w:pPr>
          </w:p>
        </w:tc>
      </w:tr>
    </w:tbl>
    <w:p w14:paraId="6F30201F" w14:textId="77777777" w:rsidR="009F765B" w:rsidRPr="00D14566" w:rsidRDefault="009F765B" w:rsidP="00D14566">
      <w:pPr>
        <w:tabs>
          <w:tab w:val="left" w:pos="-1014"/>
          <w:tab w:val="left" w:pos="-720"/>
        </w:tabs>
        <w:autoSpaceDE w:val="0"/>
        <w:autoSpaceDN w:val="0"/>
        <w:adjustRightInd w:val="0"/>
        <w:spacing w:line="288" w:lineRule="auto"/>
        <w:jc w:val="both"/>
      </w:pPr>
    </w:p>
    <w:p w14:paraId="244D4145" w14:textId="77777777" w:rsidR="009F765B" w:rsidRPr="00D14566" w:rsidRDefault="009F765B" w:rsidP="00D14566">
      <w:pPr>
        <w:tabs>
          <w:tab w:val="left" w:pos="-1014"/>
          <w:tab w:val="left" w:pos="-720"/>
        </w:tabs>
        <w:autoSpaceDE w:val="0"/>
        <w:autoSpaceDN w:val="0"/>
        <w:adjustRightInd w:val="0"/>
        <w:spacing w:line="288" w:lineRule="auto"/>
        <w:jc w:val="both"/>
      </w:pPr>
    </w:p>
    <w:p w14:paraId="42CDBF38" w14:textId="77777777" w:rsidR="009F765B" w:rsidRPr="00D14566" w:rsidRDefault="009F765B" w:rsidP="00D14566">
      <w:pPr>
        <w:tabs>
          <w:tab w:val="left" w:pos="-1014"/>
          <w:tab w:val="left" w:pos="-720"/>
        </w:tabs>
        <w:autoSpaceDE w:val="0"/>
        <w:autoSpaceDN w:val="0"/>
        <w:adjustRightInd w:val="0"/>
        <w:spacing w:line="288" w:lineRule="auto"/>
        <w:jc w:val="both"/>
      </w:pPr>
      <w:r w:rsidRPr="00D14566">
        <w:tab/>
      </w:r>
      <w:r w:rsidRPr="00D14566">
        <w:tab/>
        <w:t>Fecha y firma del licitador.</w:t>
      </w:r>
      <w:r w:rsidRPr="00D14566">
        <w:rPr>
          <w:vertAlign w:val="superscript"/>
        </w:rPr>
        <w:t xml:space="preserve"> </w:t>
      </w:r>
      <w:r w:rsidRPr="00D14566">
        <w:rPr>
          <w:vertAlign w:val="superscript"/>
        </w:rPr>
        <w:footnoteReference w:id="4"/>
      </w:r>
    </w:p>
    <w:p w14:paraId="6A2DA84C" w14:textId="77777777" w:rsidR="009F765B" w:rsidRPr="00D14566" w:rsidRDefault="009F765B" w:rsidP="00D14566">
      <w:pPr>
        <w:spacing w:line="288" w:lineRule="auto"/>
        <w:jc w:val="both"/>
      </w:pPr>
    </w:p>
    <w:p w14:paraId="749E6D75" w14:textId="77777777" w:rsidR="009F765B" w:rsidRPr="00D14566" w:rsidRDefault="009F765B" w:rsidP="00D14566">
      <w:pPr>
        <w:spacing w:line="288" w:lineRule="auto"/>
        <w:jc w:val="both"/>
      </w:pPr>
    </w:p>
    <w:p w14:paraId="7CDA1963" w14:textId="77777777" w:rsidR="009F765B" w:rsidRPr="00D14566" w:rsidRDefault="009F765B" w:rsidP="00D14566">
      <w:pPr>
        <w:spacing w:line="288" w:lineRule="auto"/>
        <w:jc w:val="both"/>
      </w:pPr>
    </w:p>
    <w:p w14:paraId="560CDCC8" w14:textId="77777777" w:rsidR="009F765B" w:rsidRPr="00D14566" w:rsidRDefault="009F765B" w:rsidP="00D14566">
      <w:pPr>
        <w:keepNext/>
        <w:spacing w:line="288" w:lineRule="auto"/>
        <w:jc w:val="both"/>
        <w:rPr>
          <w:kern w:val="32"/>
        </w:rPr>
      </w:pPr>
      <w:r w:rsidRPr="00D14566">
        <w:rPr>
          <w:b/>
          <w:bCs/>
          <w:kern w:val="32"/>
        </w:rPr>
        <w:br w:type="page"/>
      </w:r>
      <w:bookmarkStart w:id="14" w:name="_Toc69973250"/>
      <w:r w:rsidRPr="00D14566">
        <w:rPr>
          <w:b/>
          <w:bCs/>
          <w:kern w:val="32"/>
        </w:rPr>
        <w:lastRenderedPageBreak/>
        <w:t xml:space="preserve">ANEXO II. </w:t>
      </w:r>
      <w:r w:rsidRPr="00D14566">
        <w:rPr>
          <w:bCs/>
          <w:kern w:val="32"/>
        </w:rPr>
        <w:t>MODELO DE CERTIFICADO DE LEGITIMACIÓN PARA LA INMOVILIZACIÓN E INSCRIPCIÓN DE LA GARANTÍA CONSTITUIDA A FAVOR DE LA CAJA DE DEPÓSITOS DE LA COMUNIDAD DE MADRID</w:t>
      </w:r>
      <w:bookmarkEnd w:id="14"/>
    </w:p>
    <w:p w14:paraId="467EBB33" w14:textId="77777777" w:rsidR="009F765B" w:rsidRPr="00D14566" w:rsidRDefault="009F765B" w:rsidP="00D14566">
      <w:pPr>
        <w:spacing w:line="288" w:lineRule="auto"/>
        <w:jc w:val="both"/>
      </w:pPr>
      <w:r w:rsidRPr="00D14566">
        <w:t xml:space="preserve"> </w:t>
      </w:r>
    </w:p>
    <w:tbl>
      <w:tblPr>
        <w:tblW w:w="96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25"/>
        <w:gridCol w:w="5108"/>
      </w:tblGrid>
      <w:tr w:rsidR="009F765B" w:rsidRPr="00D14566" w14:paraId="3BF7C816" w14:textId="77777777" w:rsidTr="00211B06">
        <w:tc>
          <w:tcPr>
            <w:tcW w:w="4106" w:type="dxa"/>
            <w:tcBorders>
              <w:right w:val="single" w:sz="4" w:space="0" w:color="auto"/>
            </w:tcBorders>
            <w:shd w:val="clear" w:color="auto" w:fill="auto"/>
          </w:tcPr>
          <w:p w14:paraId="06E06581" w14:textId="77777777" w:rsidR="009F765B" w:rsidRPr="00D14566" w:rsidRDefault="009F765B" w:rsidP="00D14566">
            <w:pPr>
              <w:spacing w:line="288" w:lineRule="auto"/>
              <w:jc w:val="both"/>
            </w:pPr>
          </w:p>
          <w:p w14:paraId="69A2AE66" w14:textId="77777777" w:rsidR="009F765B" w:rsidRPr="00D14566" w:rsidRDefault="009F765B" w:rsidP="00D14566">
            <w:pPr>
              <w:spacing w:line="288" w:lineRule="auto"/>
              <w:jc w:val="both"/>
            </w:pPr>
            <w:r w:rsidRPr="00D14566">
              <w:t>Entidad que expide el certificado:</w:t>
            </w:r>
          </w:p>
          <w:p w14:paraId="21096329" w14:textId="77777777" w:rsidR="009F765B" w:rsidRPr="00D14566" w:rsidRDefault="009F765B" w:rsidP="00D14566">
            <w:pPr>
              <w:spacing w:line="288" w:lineRule="auto"/>
              <w:jc w:val="both"/>
            </w:pPr>
          </w:p>
          <w:p w14:paraId="002DE926" w14:textId="77777777" w:rsidR="009F765B" w:rsidRPr="00D14566" w:rsidRDefault="009F765B" w:rsidP="00D14566">
            <w:pPr>
              <w:spacing w:line="288" w:lineRule="auto"/>
              <w:jc w:val="both"/>
            </w:pPr>
          </w:p>
          <w:p w14:paraId="7C5614B1" w14:textId="77777777" w:rsidR="009F765B" w:rsidRPr="00D14566" w:rsidRDefault="009F765B" w:rsidP="00D14566">
            <w:pPr>
              <w:spacing w:line="288" w:lineRule="auto"/>
              <w:jc w:val="both"/>
            </w:pPr>
          </w:p>
          <w:p w14:paraId="0D64CBDB" w14:textId="77777777" w:rsidR="009F765B" w:rsidRPr="00D14566" w:rsidRDefault="009F765B" w:rsidP="00D14566">
            <w:pPr>
              <w:spacing w:line="288" w:lineRule="auto"/>
              <w:jc w:val="both"/>
            </w:pPr>
          </w:p>
          <w:p w14:paraId="6EED54AA" w14:textId="77777777" w:rsidR="009F765B" w:rsidRPr="00D14566" w:rsidRDefault="009F765B" w:rsidP="00D14566">
            <w:pPr>
              <w:spacing w:line="288" w:lineRule="auto"/>
              <w:jc w:val="both"/>
            </w:pPr>
            <w:r w:rsidRPr="00D14566">
              <w:t>NIF:</w:t>
            </w:r>
          </w:p>
          <w:p w14:paraId="21D6023C" w14:textId="77777777" w:rsidR="009F765B" w:rsidRPr="00D14566" w:rsidRDefault="009F765B" w:rsidP="00D14566">
            <w:pPr>
              <w:spacing w:line="288" w:lineRule="auto"/>
              <w:jc w:val="both"/>
            </w:pPr>
          </w:p>
        </w:tc>
        <w:tc>
          <w:tcPr>
            <w:tcW w:w="425" w:type="dxa"/>
            <w:tcBorders>
              <w:top w:val="nil"/>
              <w:left w:val="single" w:sz="4" w:space="0" w:color="auto"/>
              <w:bottom w:val="nil"/>
              <w:right w:val="single" w:sz="4" w:space="0" w:color="auto"/>
            </w:tcBorders>
            <w:shd w:val="clear" w:color="auto" w:fill="auto"/>
          </w:tcPr>
          <w:p w14:paraId="2A2070AB" w14:textId="77777777" w:rsidR="009F765B" w:rsidRPr="00D14566" w:rsidRDefault="009F765B" w:rsidP="00D14566">
            <w:pPr>
              <w:spacing w:line="288" w:lineRule="auto"/>
              <w:jc w:val="both"/>
            </w:pPr>
          </w:p>
        </w:tc>
        <w:tc>
          <w:tcPr>
            <w:tcW w:w="5108" w:type="dxa"/>
            <w:tcBorders>
              <w:left w:val="single" w:sz="4" w:space="0" w:color="auto"/>
            </w:tcBorders>
            <w:shd w:val="clear" w:color="auto" w:fill="auto"/>
          </w:tcPr>
          <w:p w14:paraId="398F24CA" w14:textId="77777777" w:rsidR="009F765B" w:rsidRPr="00D14566" w:rsidRDefault="009F765B" w:rsidP="00D14566">
            <w:pPr>
              <w:spacing w:line="288" w:lineRule="auto"/>
              <w:jc w:val="both"/>
            </w:pPr>
          </w:p>
          <w:p w14:paraId="43833CF6" w14:textId="77777777" w:rsidR="009F765B" w:rsidRPr="00D14566" w:rsidRDefault="009F765B" w:rsidP="00D14566">
            <w:pPr>
              <w:spacing w:line="288" w:lineRule="auto"/>
              <w:jc w:val="both"/>
            </w:pPr>
            <w:r w:rsidRPr="00D14566">
              <w:t>CERTIFICADO DE LEGITIMACIÓN PARA LA INMOVILIZACIÓN E INSCRIPCIÓN DE LA GARANTÍA CONSTITUIDA A FAVOR DE LA CAJA DE DEPÓSITOS DE LA COMUNIDAD DE MADRID.</w:t>
            </w:r>
          </w:p>
          <w:p w14:paraId="1CC69292" w14:textId="77777777" w:rsidR="009F765B" w:rsidRPr="00D14566" w:rsidRDefault="009F765B" w:rsidP="00D14566">
            <w:pPr>
              <w:spacing w:line="288" w:lineRule="auto"/>
              <w:jc w:val="both"/>
            </w:pPr>
          </w:p>
          <w:p w14:paraId="08F19F6B" w14:textId="77777777" w:rsidR="009F765B" w:rsidRPr="00D14566" w:rsidRDefault="009F765B" w:rsidP="00D14566">
            <w:pPr>
              <w:spacing w:line="288" w:lineRule="auto"/>
              <w:jc w:val="both"/>
            </w:pPr>
            <w:r w:rsidRPr="00D14566">
              <w:t>Número de certificado: ……………………</w:t>
            </w:r>
          </w:p>
          <w:p w14:paraId="387D7E13" w14:textId="77777777" w:rsidR="009F765B" w:rsidRPr="00D14566" w:rsidRDefault="009F765B" w:rsidP="00D14566">
            <w:pPr>
              <w:spacing w:line="288" w:lineRule="auto"/>
              <w:jc w:val="both"/>
            </w:pPr>
            <w:r w:rsidRPr="00D14566">
              <w:t>Importe nominal: ………………………….</w:t>
            </w:r>
          </w:p>
          <w:p w14:paraId="415A6D34" w14:textId="77777777" w:rsidR="009F765B" w:rsidRPr="00D14566" w:rsidRDefault="009F765B" w:rsidP="00D14566">
            <w:pPr>
              <w:spacing w:line="288" w:lineRule="auto"/>
              <w:jc w:val="both"/>
            </w:pPr>
            <w:r w:rsidRPr="00D14566">
              <w:t>Valor actual de la garantía aportada, ex cupón………………</w:t>
            </w:r>
          </w:p>
          <w:p w14:paraId="451C369D" w14:textId="77777777" w:rsidR="009F765B" w:rsidRPr="00D14566" w:rsidRDefault="009F765B" w:rsidP="00D14566">
            <w:pPr>
              <w:spacing w:line="288" w:lineRule="auto"/>
              <w:jc w:val="both"/>
            </w:pPr>
            <w:r w:rsidRPr="00D14566">
              <w:t>Importe a garantizar: …………………….</w:t>
            </w:r>
          </w:p>
          <w:p w14:paraId="6667ECE4" w14:textId="77777777" w:rsidR="009F765B" w:rsidRPr="00D14566" w:rsidRDefault="009F765B" w:rsidP="00D14566">
            <w:pPr>
              <w:spacing w:line="288" w:lineRule="auto"/>
              <w:jc w:val="both"/>
            </w:pPr>
            <w:r w:rsidRPr="00D14566">
              <w:t>Nº inscripción de la garantía: ……………...</w:t>
            </w:r>
          </w:p>
        </w:tc>
      </w:tr>
    </w:tbl>
    <w:p w14:paraId="2BC3C4FE" w14:textId="77777777" w:rsidR="009F765B" w:rsidRPr="00D14566" w:rsidRDefault="009F765B" w:rsidP="00D14566">
      <w:pPr>
        <w:spacing w:line="288" w:lineRule="auto"/>
        <w:jc w:val="both"/>
      </w:pPr>
    </w:p>
    <w:p w14:paraId="10690550" w14:textId="77777777" w:rsidR="009F765B" w:rsidRPr="00D14566" w:rsidRDefault="009F765B" w:rsidP="00D14566">
      <w:pPr>
        <w:spacing w:line="288" w:lineRule="auto"/>
        <w:jc w:val="both"/>
      </w:pPr>
      <w:r w:rsidRPr="00D14566">
        <w:t>La entidad……………………………..certifica:</w:t>
      </w:r>
    </w:p>
    <w:p w14:paraId="27FD9B04" w14:textId="77777777" w:rsidR="009F765B" w:rsidRPr="00D14566" w:rsidRDefault="009F765B" w:rsidP="00D14566">
      <w:pPr>
        <w:spacing w:line="288" w:lineRule="auto"/>
        <w:jc w:val="both"/>
      </w:pPr>
    </w:p>
    <w:p w14:paraId="4730B0D5" w14:textId="77777777" w:rsidR="009F765B" w:rsidRPr="00D14566" w:rsidRDefault="009F765B" w:rsidP="00D14566">
      <w:pPr>
        <w:spacing w:line="288" w:lineRule="auto"/>
        <w:jc w:val="both"/>
      </w:pPr>
      <w:r w:rsidRPr="00D14566">
        <w:t>Que a solicitud de..(TITULAR DE LOS VALORES – garantizado o tercero, NOMBRE Y APELLIDOS O RAZÓN SOCIAL-  NIF)… procede, con esta fecha, a inmovilizar los valores en la cuenta del solicitante  nº ……………………………  e inscribir la garantía en el registro contable correspondiente,     por un importe nominal de…..….(CIFRA Y LETRA)……………….Euros   de ………. IDENTIFICACIÓN DE LA ENTIDAD Y DE LA EMISIÓN/CLASE/NÚMERO DE VALORES QUE COMPRENDE/FECHA DE EXPEDICIÓN/CÓDIGO ISIN.</w:t>
      </w:r>
    </w:p>
    <w:p w14:paraId="31FCC70D" w14:textId="77777777" w:rsidR="009F765B" w:rsidRPr="00D14566" w:rsidRDefault="009F765B" w:rsidP="00D14566">
      <w:pPr>
        <w:spacing w:line="288" w:lineRule="auto"/>
        <w:jc w:val="both"/>
      </w:pPr>
    </w:p>
    <w:p w14:paraId="496D183C" w14:textId="77777777" w:rsidR="009F765B" w:rsidRPr="00D14566" w:rsidRDefault="009F765B" w:rsidP="00D14566">
      <w:pPr>
        <w:spacing w:line="288" w:lineRule="auto"/>
        <w:jc w:val="both"/>
      </w:pPr>
      <w:r w:rsidRPr="00D14566">
        <w:t>Que este certificado se expide a favor de la Caja de Depósitos de la Comunidad de Madrid (NIF S7800001E) para constituir una garantía por Importe de …( CIFRA Y LETRA) …..en virtud de lo dispuesto por……………..(NORMA QUE IMPONGA LA GARANTÍA)………………. y con la finalidad de responder de las obligaciones siguientes:…………..(FINALIDAD)……., contraídas por el garantizado (NOMBRE Y APELLIDOS O RAZÓN SOCIAL-  NIF) …. ante ……(órgano que impone la constitución de la garantía,….</w:t>
      </w:r>
    </w:p>
    <w:p w14:paraId="79479FD1" w14:textId="77777777" w:rsidR="009F765B" w:rsidRPr="00D14566" w:rsidRDefault="009F765B" w:rsidP="00D14566">
      <w:pPr>
        <w:spacing w:line="288" w:lineRule="auto"/>
        <w:jc w:val="both"/>
      </w:pPr>
    </w:p>
    <w:p w14:paraId="4BCB15F4" w14:textId="77777777" w:rsidR="009F765B" w:rsidRPr="00D14566" w:rsidRDefault="009F765B" w:rsidP="00D14566">
      <w:pPr>
        <w:spacing w:line="288" w:lineRule="auto"/>
        <w:jc w:val="both"/>
      </w:pPr>
      <w:r w:rsidRPr="00D14566">
        <w:t>Que los valores inmovilizados y afectos a la garantía inscrita en el registro contable están libres de toda carga o gravamen en el momento de constitución de la garantía.</w:t>
      </w:r>
    </w:p>
    <w:p w14:paraId="49160363" w14:textId="77777777" w:rsidR="009F765B" w:rsidRPr="00D14566" w:rsidRDefault="009F765B" w:rsidP="00D14566">
      <w:pPr>
        <w:spacing w:line="288" w:lineRule="auto"/>
        <w:jc w:val="both"/>
      </w:pPr>
    </w:p>
    <w:p w14:paraId="6C8CCD52" w14:textId="77777777" w:rsidR="009F765B" w:rsidRPr="00D14566" w:rsidRDefault="009F765B" w:rsidP="00D14566">
      <w:pPr>
        <w:spacing w:line="288" w:lineRule="auto"/>
        <w:jc w:val="both"/>
        <w:rPr>
          <w:b/>
        </w:rPr>
      </w:pPr>
      <w:r w:rsidRPr="00D14566">
        <w:lastRenderedPageBreak/>
        <w:t xml:space="preserve">Este certificado se emite de conformidad y con plena sujeción a lo dispuesto en la normativa reguladora de la Caja de Depósitos de la Comunidad de Madrid y en los términos previstos en la normativa aplicable a los centros de negociación en los que se negocie la deuda pública española. En concreto, y según lo establecido en el Real Decreto 937/2020, de 27 de octubre, por el que se aprueba el Reglamento de la Caja General de Depósitos y en el Real Decreto 878/2015, de 2 de octubre, sobre registro, compensación y liquidación de valores negociables representados mediante anotaciones en cuenta, sobre el régimen jurídico de los depositarios centrales de valores y de las entidades de contrapartida central y sobre requisitos de transparencia de los emisores de valores admitidos a negociación en un mercado secundario oficial, este certificado está sujeto a las siguientes </w:t>
      </w:r>
      <w:r w:rsidRPr="00D14566">
        <w:rPr>
          <w:b/>
        </w:rPr>
        <w:t>cláusulas:</w:t>
      </w:r>
    </w:p>
    <w:p w14:paraId="70ADB341" w14:textId="77777777" w:rsidR="009F765B" w:rsidRPr="00D14566" w:rsidRDefault="009F765B" w:rsidP="00D14566">
      <w:pPr>
        <w:spacing w:line="288" w:lineRule="auto"/>
        <w:contextualSpacing/>
        <w:jc w:val="both"/>
      </w:pPr>
      <w:r w:rsidRPr="00D14566">
        <w:t>-Los valores inmovilizados y afectos a la garantía inscrita no podrán quedar gravados por ningún otro acto jurídico que perjudique la garantía durante la vigencia de ésta.</w:t>
      </w:r>
    </w:p>
    <w:p w14:paraId="52C2B72E" w14:textId="77777777" w:rsidR="009F765B" w:rsidRPr="00D14566" w:rsidRDefault="009F765B" w:rsidP="00D14566">
      <w:pPr>
        <w:spacing w:line="288" w:lineRule="auto"/>
        <w:contextualSpacing/>
        <w:jc w:val="both"/>
      </w:pPr>
      <w:r w:rsidRPr="00D14566">
        <w:t>-En el caso de que el garantizado no haya sustituido la garantía por otra de las recogidas en el artículo 12 del Real Decreto 937/2020, de 27 de octubre, por el que se aprueba el Reglamento de la Caja General de Depósitos, con carácter previo a la amortización de los valores, se transformará en una garantía en efectivo, procediéndose al ingreso de dicho efectivo en la cuenta correspondiente de la Tesorería de la Comunidad de Madrid.</w:t>
      </w:r>
    </w:p>
    <w:p w14:paraId="12FA2F37" w14:textId="77777777" w:rsidR="009F765B" w:rsidRPr="00D14566" w:rsidRDefault="009F765B" w:rsidP="00D14566">
      <w:pPr>
        <w:spacing w:line="288" w:lineRule="auto"/>
        <w:contextualSpacing/>
        <w:jc w:val="both"/>
      </w:pPr>
      <w:r w:rsidRPr="00D14566">
        <w:t xml:space="preserve">-La entidad que expide el certificado no reembolsará el saldo resultante de la enajenación de los valores inmovilizados e inscritos al garantizado mientras la garantía deba estar vigente y la Caja de Depósitos de la Comunidad de Madrid no se lo indique. </w:t>
      </w:r>
    </w:p>
    <w:p w14:paraId="22F1F9BE" w14:textId="77777777" w:rsidR="009F765B" w:rsidRPr="00D14566" w:rsidRDefault="009F765B" w:rsidP="00D14566">
      <w:pPr>
        <w:spacing w:line="288" w:lineRule="auto"/>
        <w:contextualSpacing/>
        <w:jc w:val="both"/>
      </w:pPr>
      <w:r w:rsidRPr="00D14566">
        <w:t>-Solo se podrá proceder al levantamiento del bloqueo de los valores y a la cancelación de la inscripción de la garantía previa presentación de este certificado de legitimación.</w:t>
      </w:r>
    </w:p>
    <w:p w14:paraId="3806C0AC" w14:textId="77777777" w:rsidR="009F765B" w:rsidRPr="00D14566" w:rsidRDefault="009F765B" w:rsidP="00D14566">
      <w:pPr>
        <w:spacing w:line="288" w:lineRule="auto"/>
        <w:contextualSpacing/>
        <w:jc w:val="both"/>
      </w:pPr>
      <w:r w:rsidRPr="00D14566">
        <w:t>-La entidad que expide el certificado ingresará en el Tesorería de la Comunidad de Madrid, a requerimiento de la Caja de Depósitos de la Comunidad de Madrid, el saldo resultante de la enajenación de los valores inmovilizados e inscritos, devolviendo al garantizado, en su caso, el exceso sobre el importe de la garantía.</w:t>
      </w:r>
    </w:p>
    <w:p w14:paraId="761A475F" w14:textId="77777777" w:rsidR="009F765B" w:rsidRPr="00D14566" w:rsidRDefault="009F765B" w:rsidP="00D14566">
      <w:pPr>
        <w:spacing w:line="288" w:lineRule="auto"/>
        <w:contextualSpacing/>
        <w:jc w:val="both"/>
      </w:pPr>
      <w:r w:rsidRPr="00D14566">
        <w:t>-El plazo de vigencia del presente certificado no podrá ser inferior a la fecha de amortización de los valores inmovilizados.</w:t>
      </w:r>
    </w:p>
    <w:p w14:paraId="6930ECE3" w14:textId="77777777" w:rsidR="009F765B" w:rsidRPr="00D14566" w:rsidRDefault="009F765B" w:rsidP="00D14566">
      <w:pPr>
        <w:spacing w:line="288" w:lineRule="auto"/>
        <w:contextualSpacing/>
        <w:jc w:val="both"/>
        <w:rPr>
          <w:rFonts w:eastAsiaTheme="minorHAnsi"/>
          <w:lang w:eastAsia="en-US"/>
        </w:rPr>
      </w:pPr>
    </w:p>
    <w:p w14:paraId="14FCB787" w14:textId="77777777" w:rsidR="009F765B" w:rsidRPr="00D14566" w:rsidRDefault="009F765B" w:rsidP="00D14566">
      <w:pPr>
        <w:spacing w:line="288" w:lineRule="auto"/>
        <w:jc w:val="both"/>
      </w:pPr>
      <w:r w:rsidRPr="00D14566">
        <w:t>Fecha de expedición de este certificado: …………………de………….de 2…</w:t>
      </w:r>
    </w:p>
    <w:p w14:paraId="3E198192" w14:textId="77777777" w:rsidR="009F765B" w:rsidRPr="00D14566" w:rsidRDefault="009F765B" w:rsidP="00D14566">
      <w:pPr>
        <w:spacing w:line="288" w:lineRule="auto"/>
        <w:jc w:val="both"/>
      </w:pPr>
      <w:r w:rsidRPr="00D14566">
        <w:t>Fecha de vigencia de este certificado: …………………de………………de 2…</w:t>
      </w:r>
    </w:p>
    <w:p w14:paraId="738C9B79" w14:textId="77777777" w:rsidR="009F765B" w:rsidRPr="00D14566" w:rsidRDefault="009F765B" w:rsidP="00D14566">
      <w:pPr>
        <w:spacing w:line="288" w:lineRule="auto"/>
        <w:jc w:val="both"/>
      </w:pPr>
      <w:r w:rsidRPr="00D14566">
        <w:t>Fecha de amortización de los valores: ………….de……………………de 2..</w:t>
      </w:r>
    </w:p>
    <w:p w14:paraId="74355E33" w14:textId="77777777" w:rsidR="009F765B" w:rsidRPr="00D14566" w:rsidRDefault="009F765B" w:rsidP="00D14566">
      <w:pPr>
        <w:spacing w:line="288" w:lineRule="auto"/>
        <w:jc w:val="both"/>
      </w:pPr>
    </w:p>
    <w:p w14:paraId="3E6BC470" w14:textId="77777777" w:rsidR="009F765B" w:rsidRPr="00D14566" w:rsidRDefault="009F765B" w:rsidP="00D14566">
      <w:pPr>
        <w:spacing w:line="288" w:lineRule="auto"/>
        <w:jc w:val="both"/>
      </w:pPr>
      <w:r w:rsidRPr="00D14566">
        <w:t>(Firma de los apoderados)</w:t>
      </w:r>
    </w:p>
    <w:p w14:paraId="475BC48B" w14:textId="77777777" w:rsidR="009F765B" w:rsidRPr="00D14566" w:rsidRDefault="009F765B" w:rsidP="00D14566">
      <w:pPr>
        <w:spacing w:line="288" w:lineRule="auto"/>
        <w:jc w:val="both"/>
      </w:pPr>
      <w:r w:rsidRPr="00D14566">
        <w:t>Cargo, responsable de la entidad expendedora del certificado:</w:t>
      </w:r>
    </w:p>
    <w:p w14:paraId="268FE9C1" w14:textId="77777777" w:rsidR="009F765B" w:rsidRPr="00D14566" w:rsidRDefault="009F765B" w:rsidP="00D14566">
      <w:pPr>
        <w:spacing w:line="288"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9"/>
        <w:gridCol w:w="2921"/>
        <w:gridCol w:w="2997"/>
      </w:tblGrid>
      <w:tr w:rsidR="009F765B" w:rsidRPr="00D14566" w14:paraId="5B34DB5A" w14:textId="77777777" w:rsidTr="00211B06">
        <w:tc>
          <w:tcPr>
            <w:tcW w:w="14900" w:type="dxa"/>
            <w:gridSpan w:val="3"/>
            <w:shd w:val="clear" w:color="auto" w:fill="auto"/>
          </w:tcPr>
          <w:p w14:paraId="7A07621C" w14:textId="77777777" w:rsidR="009F765B" w:rsidRPr="00D14566" w:rsidRDefault="009F765B" w:rsidP="00D14566">
            <w:pPr>
              <w:spacing w:line="288" w:lineRule="auto"/>
              <w:jc w:val="both"/>
            </w:pPr>
            <w:r w:rsidRPr="00D14566">
              <w:lastRenderedPageBreak/>
              <w:t>VERIFICACIÓN DE LA REPRESENTACIÓN POR EL SERVICIO JURÍDICO EN LA CONSEJERÍA DE ECONOMÍA, HACIENDA Y EMPLEO DE LA COMUNIDAD DE MADRID</w:t>
            </w:r>
          </w:p>
          <w:p w14:paraId="084BB394" w14:textId="77777777" w:rsidR="009F765B" w:rsidRPr="00D14566" w:rsidRDefault="009F765B" w:rsidP="00D14566">
            <w:pPr>
              <w:spacing w:line="288" w:lineRule="auto"/>
              <w:jc w:val="both"/>
            </w:pPr>
          </w:p>
        </w:tc>
      </w:tr>
      <w:tr w:rsidR="009F765B" w:rsidRPr="00D14566" w14:paraId="1B538A7F" w14:textId="77777777" w:rsidTr="00211B06">
        <w:tc>
          <w:tcPr>
            <w:tcW w:w="4972" w:type="dxa"/>
            <w:shd w:val="clear" w:color="auto" w:fill="auto"/>
          </w:tcPr>
          <w:p w14:paraId="15CFFA71" w14:textId="77777777" w:rsidR="009F765B" w:rsidRPr="00D14566" w:rsidRDefault="009F765B" w:rsidP="00D14566">
            <w:pPr>
              <w:spacing w:line="288" w:lineRule="auto"/>
              <w:jc w:val="both"/>
            </w:pPr>
            <w:r w:rsidRPr="00D14566">
              <w:t>Provincia:</w:t>
            </w:r>
          </w:p>
          <w:p w14:paraId="66C7865B" w14:textId="77777777" w:rsidR="009F765B" w:rsidRPr="00D14566" w:rsidRDefault="009F765B" w:rsidP="00D14566">
            <w:pPr>
              <w:spacing w:line="288" w:lineRule="auto"/>
              <w:jc w:val="both"/>
            </w:pPr>
          </w:p>
        </w:tc>
        <w:tc>
          <w:tcPr>
            <w:tcW w:w="4961" w:type="dxa"/>
            <w:shd w:val="clear" w:color="auto" w:fill="auto"/>
          </w:tcPr>
          <w:p w14:paraId="0F7A51F0" w14:textId="77777777" w:rsidR="009F765B" w:rsidRPr="00D14566" w:rsidRDefault="009F765B" w:rsidP="00D14566">
            <w:pPr>
              <w:spacing w:line="288" w:lineRule="auto"/>
              <w:jc w:val="both"/>
            </w:pPr>
            <w:r w:rsidRPr="00D14566">
              <w:t>Fecha:</w:t>
            </w:r>
          </w:p>
        </w:tc>
        <w:tc>
          <w:tcPr>
            <w:tcW w:w="4967" w:type="dxa"/>
            <w:shd w:val="clear" w:color="auto" w:fill="auto"/>
          </w:tcPr>
          <w:p w14:paraId="62A627D9" w14:textId="77777777" w:rsidR="009F765B" w:rsidRPr="00D14566" w:rsidRDefault="009F765B" w:rsidP="00D14566">
            <w:pPr>
              <w:spacing w:line="288" w:lineRule="auto"/>
              <w:jc w:val="both"/>
            </w:pPr>
            <w:r w:rsidRPr="00D14566">
              <w:t>Número de código:</w:t>
            </w:r>
          </w:p>
        </w:tc>
      </w:tr>
    </w:tbl>
    <w:p w14:paraId="6EF4FBBB" w14:textId="77777777" w:rsidR="009F765B" w:rsidRPr="00D14566" w:rsidRDefault="009F765B" w:rsidP="00D14566">
      <w:pPr>
        <w:spacing w:line="288" w:lineRule="auto"/>
        <w:jc w:val="both"/>
      </w:pPr>
      <w:r w:rsidRPr="00D14566">
        <w:rPr>
          <w:noProof/>
        </w:rPr>
        <mc:AlternateContent>
          <mc:Choice Requires="wps">
            <w:drawing>
              <wp:anchor distT="0" distB="0" distL="114300" distR="114300" simplePos="0" relativeHeight="251688960" behindDoc="0" locked="0" layoutInCell="1" allowOverlap="1" wp14:anchorId="37DC740F" wp14:editId="1F5D45D5">
                <wp:simplePos x="0" y="0"/>
                <wp:positionH relativeFrom="column">
                  <wp:posOffset>9525</wp:posOffset>
                </wp:positionH>
                <wp:positionV relativeFrom="paragraph">
                  <wp:posOffset>180340</wp:posOffset>
                </wp:positionV>
                <wp:extent cx="2657475" cy="1152525"/>
                <wp:effectExtent l="0" t="0" r="28575" b="28575"/>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57475" cy="1152525"/>
                        </a:xfrm>
                        <a:prstGeom prst="rect">
                          <a:avLst/>
                        </a:prstGeom>
                        <a:solidFill>
                          <a:sysClr val="window" lastClr="FFFFFF"/>
                        </a:solidFill>
                        <a:ln w="6350">
                          <a:solidFill>
                            <a:prstClr val="black"/>
                          </a:solidFill>
                        </a:ln>
                        <a:effectLst/>
                      </wps:spPr>
                      <wps:txbx>
                        <w:txbxContent>
                          <w:p w14:paraId="4674A859" w14:textId="77777777" w:rsidR="001D1882" w:rsidRPr="00901C4F" w:rsidRDefault="001D1882" w:rsidP="009F765B">
                            <w:pPr>
                              <w:rPr>
                                <w:sz w:val="18"/>
                                <w:szCs w:val="18"/>
                              </w:rPr>
                            </w:pPr>
                            <w:r w:rsidRPr="00901C4F">
                              <w:rPr>
                                <w:sz w:val="18"/>
                                <w:szCs w:val="18"/>
                              </w:rPr>
                              <w:t>Datos de contacto de la entidad:</w:t>
                            </w:r>
                          </w:p>
                          <w:p w14:paraId="046B27FE" w14:textId="77777777" w:rsidR="001D1882" w:rsidRPr="00901C4F" w:rsidRDefault="001D1882" w:rsidP="009F765B">
                            <w:pPr>
                              <w:rPr>
                                <w:sz w:val="18"/>
                                <w:szCs w:val="18"/>
                              </w:rPr>
                            </w:pPr>
                          </w:p>
                          <w:p w14:paraId="1DE9DD98" w14:textId="77777777" w:rsidR="001D1882" w:rsidRPr="00901C4F" w:rsidRDefault="001D1882" w:rsidP="009F765B">
                            <w:pPr>
                              <w:rPr>
                                <w:sz w:val="18"/>
                                <w:szCs w:val="18"/>
                              </w:rPr>
                            </w:pPr>
                            <w:r w:rsidRPr="00901C4F">
                              <w:rPr>
                                <w:sz w:val="18"/>
                                <w:szCs w:val="18"/>
                              </w:rPr>
                              <w:t>Persona de contacto:</w:t>
                            </w:r>
                          </w:p>
                          <w:p w14:paraId="2FE6CB0A" w14:textId="77777777" w:rsidR="001D1882" w:rsidRPr="00C4673D" w:rsidRDefault="001D1882" w:rsidP="009F765B">
                            <w:pPr>
                              <w:pStyle w:val="Prrafodelista"/>
                              <w:numPr>
                                <w:ilvl w:val="0"/>
                                <w:numId w:val="33"/>
                              </w:numPr>
                              <w:spacing w:after="0" w:line="240" w:lineRule="auto"/>
                              <w:jc w:val="both"/>
                              <w:rPr>
                                <w:sz w:val="18"/>
                                <w:szCs w:val="18"/>
                              </w:rPr>
                            </w:pPr>
                            <w:r w:rsidRPr="00901C4F">
                              <w:rPr>
                                <w:sz w:val="18"/>
                                <w:szCs w:val="18"/>
                              </w:rPr>
                              <w:t>Nombre: ………………………………..</w:t>
                            </w:r>
                          </w:p>
                          <w:p w14:paraId="440808A9" w14:textId="77777777" w:rsidR="001D1882" w:rsidRPr="00901C4F" w:rsidRDefault="001D1882" w:rsidP="009F765B">
                            <w:pPr>
                              <w:pStyle w:val="Prrafodelista"/>
                              <w:numPr>
                                <w:ilvl w:val="0"/>
                                <w:numId w:val="33"/>
                              </w:numPr>
                              <w:spacing w:after="0" w:line="240" w:lineRule="auto"/>
                              <w:ind w:left="714" w:hanging="357"/>
                              <w:jc w:val="both"/>
                              <w:rPr>
                                <w:sz w:val="18"/>
                                <w:szCs w:val="18"/>
                              </w:rPr>
                            </w:pPr>
                            <w:r w:rsidRPr="00901C4F">
                              <w:rPr>
                                <w:sz w:val="18"/>
                                <w:szCs w:val="18"/>
                              </w:rPr>
                              <w:t>Correo electrónico: …………………….</w:t>
                            </w:r>
                          </w:p>
                          <w:p w14:paraId="034126EC" w14:textId="77777777" w:rsidR="001D1882" w:rsidRPr="00F47372" w:rsidRDefault="001D1882" w:rsidP="009F765B">
                            <w:pPr>
                              <w:pStyle w:val="Prrafodelista"/>
                              <w:numPr>
                                <w:ilvl w:val="0"/>
                                <w:numId w:val="33"/>
                              </w:numPr>
                              <w:spacing w:after="0"/>
                              <w:ind w:left="714" w:hanging="357"/>
                            </w:pPr>
                            <w:r>
                              <w:rPr>
                                <w:sz w:val="18"/>
                                <w:szCs w:val="18"/>
                              </w:rPr>
                              <w:t>Núm</w:t>
                            </w:r>
                            <w:r w:rsidRPr="00901C4F">
                              <w:rPr>
                                <w:sz w:val="18"/>
                                <w:szCs w:val="18"/>
                              </w:rPr>
                              <w:t>ero de teléfono: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DC740F" id="_x0000_t202" coordsize="21600,21600" o:spt="202" path="m,l,21600r21600,l21600,xe">
                <v:stroke joinstyle="miter"/>
                <v:path gradientshapeok="t" o:connecttype="rect"/>
              </v:shapetype>
              <v:shape id="Cuadro de texto 5" o:spid="_x0000_s1030" type="#_x0000_t202" style="position:absolute;left:0;text-align:left;margin-left:.75pt;margin-top:14.2pt;width:209.25pt;height:90.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" fillcolor="window" strokeweight=".5pt">
                <v:path arrowok="t"/>
                <v:textbox>
                  <w:txbxContent>
                    <w:p w14:paraId="4674A859" w14:textId="77777777" w:rsidR="001D1882" w:rsidRPr="00901C4F" w:rsidRDefault="001D1882" w:rsidP="009F765B">
                      <w:pPr>
                        <w:rPr>
                          <w:sz w:val="18"/>
                          <w:szCs w:val="18"/>
                        </w:rPr>
                      </w:pPr>
                      <w:r w:rsidRPr="00901C4F">
                        <w:rPr>
                          <w:sz w:val="18"/>
                          <w:szCs w:val="18"/>
                        </w:rPr>
                        <w:t>Datos de contacto de la entidad:</w:t>
                      </w:r>
                    </w:p>
                    <w:p w14:paraId="046B27FE" w14:textId="77777777" w:rsidR="001D1882" w:rsidRPr="00901C4F" w:rsidRDefault="001D1882" w:rsidP="009F765B">
                      <w:pPr>
                        <w:rPr>
                          <w:sz w:val="18"/>
                          <w:szCs w:val="18"/>
                        </w:rPr>
                      </w:pPr>
                    </w:p>
                    <w:p w14:paraId="1DE9DD98" w14:textId="77777777" w:rsidR="001D1882" w:rsidRPr="00901C4F" w:rsidRDefault="001D1882" w:rsidP="009F765B">
                      <w:pPr>
                        <w:rPr>
                          <w:sz w:val="18"/>
                          <w:szCs w:val="18"/>
                        </w:rPr>
                      </w:pPr>
                      <w:r w:rsidRPr="00901C4F">
                        <w:rPr>
                          <w:sz w:val="18"/>
                          <w:szCs w:val="18"/>
                        </w:rPr>
                        <w:t>Persona de contacto:</w:t>
                      </w:r>
                    </w:p>
                    <w:p w14:paraId="2FE6CB0A" w14:textId="77777777" w:rsidR="001D1882" w:rsidRPr="00C4673D" w:rsidRDefault="001D1882" w:rsidP="009F765B">
                      <w:pPr>
                        <w:pStyle w:val="Prrafodelista"/>
                        <w:numPr>
                          <w:ilvl w:val="0"/>
                          <w:numId w:val="33"/>
                        </w:numPr>
                        <w:spacing w:after="0" w:line="240" w:lineRule="auto"/>
                        <w:jc w:val="both"/>
                        <w:rPr>
                          <w:sz w:val="18"/>
                          <w:szCs w:val="18"/>
                        </w:rPr>
                      </w:pPr>
                      <w:r w:rsidRPr="00901C4F">
                        <w:rPr>
                          <w:sz w:val="18"/>
                          <w:szCs w:val="18"/>
                        </w:rPr>
                        <w:t>Nombre: ………………………………..</w:t>
                      </w:r>
                    </w:p>
                    <w:p w14:paraId="440808A9" w14:textId="77777777" w:rsidR="001D1882" w:rsidRPr="00901C4F" w:rsidRDefault="001D1882" w:rsidP="009F765B">
                      <w:pPr>
                        <w:pStyle w:val="Prrafodelista"/>
                        <w:numPr>
                          <w:ilvl w:val="0"/>
                          <w:numId w:val="33"/>
                        </w:numPr>
                        <w:spacing w:after="0" w:line="240" w:lineRule="auto"/>
                        <w:ind w:left="714" w:hanging="357"/>
                        <w:jc w:val="both"/>
                        <w:rPr>
                          <w:sz w:val="18"/>
                          <w:szCs w:val="18"/>
                        </w:rPr>
                      </w:pPr>
                      <w:r w:rsidRPr="00901C4F">
                        <w:rPr>
                          <w:sz w:val="18"/>
                          <w:szCs w:val="18"/>
                        </w:rPr>
                        <w:t>Correo electrónico: …………………….</w:t>
                      </w:r>
                    </w:p>
                    <w:p w14:paraId="034126EC" w14:textId="77777777" w:rsidR="001D1882" w:rsidRPr="00F47372" w:rsidRDefault="001D1882" w:rsidP="009F765B">
                      <w:pPr>
                        <w:pStyle w:val="Prrafodelista"/>
                        <w:numPr>
                          <w:ilvl w:val="0"/>
                          <w:numId w:val="33"/>
                        </w:numPr>
                        <w:spacing w:after="0"/>
                        <w:ind w:left="714" w:hanging="357"/>
                      </w:pPr>
                      <w:r>
                        <w:rPr>
                          <w:sz w:val="18"/>
                          <w:szCs w:val="18"/>
                        </w:rPr>
                        <w:t>Núm</w:t>
                      </w:r>
                      <w:r w:rsidRPr="00901C4F">
                        <w:rPr>
                          <w:sz w:val="18"/>
                          <w:szCs w:val="18"/>
                        </w:rPr>
                        <w:t>ero de teléfono: ……………………</w:t>
                      </w:r>
                    </w:p>
                  </w:txbxContent>
                </v:textbox>
              </v:shape>
            </w:pict>
          </mc:Fallback>
        </mc:AlternateContent>
      </w:r>
    </w:p>
    <w:p w14:paraId="476A2DB8" w14:textId="77777777" w:rsidR="009F765B" w:rsidRPr="00D14566" w:rsidRDefault="009F765B" w:rsidP="00D14566">
      <w:pPr>
        <w:spacing w:line="288" w:lineRule="auto"/>
        <w:jc w:val="both"/>
      </w:pPr>
    </w:p>
    <w:p w14:paraId="4F68BE30" w14:textId="77777777" w:rsidR="009F765B" w:rsidRPr="00D14566" w:rsidRDefault="009F765B" w:rsidP="00D14566">
      <w:pPr>
        <w:spacing w:line="288" w:lineRule="auto"/>
        <w:jc w:val="both"/>
      </w:pPr>
    </w:p>
    <w:p w14:paraId="0055292F" w14:textId="77777777" w:rsidR="009F765B" w:rsidRPr="00D14566" w:rsidRDefault="009F765B" w:rsidP="00D14566">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line="288" w:lineRule="auto"/>
        <w:jc w:val="both"/>
      </w:pPr>
    </w:p>
    <w:p w14:paraId="5E199935" w14:textId="77777777" w:rsidR="009F765B" w:rsidRPr="00D14566" w:rsidRDefault="009F765B" w:rsidP="00D14566">
      <w:pPr>
        <w:autoSpaceDE w:val="0"/>
        <w:autoSpaceDN w:val="0"/>
        <w:adjustRightInd w:val="0"/>
        <w:spacing w:line="288" w:lineRule="auto"/>
        <w:jc w:val="both"/>
      </w:pPr>
    </w:p>
    <w:p w14:paraId="17177BBF" w14:textId="77777777" w:rsidR="009F765B" w:rsidRPr="00D14566" w:rsidRDefault="009F765B" w:rsidP="00D14566">
      <w:pPr>
        <w:autoSpaceDE w:val="0"/>
        <w:autoSpaceDN w:val="0"/>
        <w:adjustRightInd w:val="0"/>
        <w:spacing w:line="288" w:lineRule="auto"/>
        <w:jc w:val="both"/>
      </w:pPr>
      <w:r w:rsidRPr="00D14566">
        <w:br w:type="page"/>
      </w:r>
      <w:bookmarkStart w:id="15" w:name="_Toc69973251"/>
      <w:r w:rsidRPr="00D14566">
        <w:rPr>
          <w:b/>
          <w:bCs/>
        </w:rPr>
        <w:lastRenderedPageBreak/>
        <w:t xml:space="preserve">ANEXO III. </w:t>
      </w:r>
      <w:r w:rsidRPr="00D14566">
        <w:t>MODELO DE AVAL</w:t>
      </w:r>
      <w:bookmarkEnd w:id="15"/>
    </w:p>
    <w:p w14:paraId="7AF3090D" w14:textId="77777777" w:rsidR="009F765B" w:rsidRPr="00D14566" w:rsidRDefault="009F765B" w:rsidP="00D14566">
      <w:pPr>
        <w:spacing w:line="288" w:lineRule="auto"/>
        <w:jc w:val="both"/>
      </w:pPr>
    </w:p>
    <w:p w14:paraId="58AF408A" w14:textId="77777777" w:rsidR="009F765B" w:rsidRPr="00D14566" w:rsidRDefault="009F765B" w:rsidP="00D14566">
      <w:pPr>
        <w:spacing w:line="288" w:lineRule="auto"/>
        <w:jc w:val="both"/>
      </w:pPr>
      <w:r w:rsidRPr="00D14566">
        <w:t>La entidad…………….………………..(</w:t>
      </w:r>
      <w:r w:rsidRPr="00D14566">
        <w:rPr>
          <w:i/>
          <w:iCs/>
        </w:rPr>
        <w:t>razón social de la entidad de crédito o sociedad de garantía recíproca</w:t>
      </w:r>
      <w:r w:rsidRPr="00D14566">
        <w:t>), NIF…………………….., con domicilio (a efectos de notificaciones y requerimientos) en …………....….., en la calle/plaza/avenida……………………...…………, CP…………….., y en su nombre (</w:t>
      </w:r>
      <w:r w:rsidRPr="00D14566">
        <w:rPr>
          <w:i/>
          <w:iCs/>
        </w:rPr>
        <w:t>nombre y apellidos de los apoderados</w:t>
      </w:r>
      <w:r w:rsidRPr="00D14566">
        <w:t>)…………………., …................................................................con poderes suficientes para obligarle en este acto, según resulta del bastanteo de poderes que se reseña en la parte inferior de este documento,</w:t>
      </w:r>
    </w:p>
    <w:p w14:paraId="564BE20C" w14:textId="77777777" w:rsidR="009F765B" w:rsidRPr="00D14566" w:rsidRDefault="009F765B" w:rsidP="00D14566">
      <w:pPr>
        <w:spacing w:line="288" w:lineRule="auto"/>
        <w:jc w:val="both"/>
      </w:pPr>
    </w:p>
    <w:p w14:paraId="382BC020" w14:textId="77777777" w:rsidR="009F765B" w:rsidRPr="00D14566" w:rsidRDefault="009F765B" w:rsidP="00D14566">
      <w:pPr>
        <w:spacing w:line="288" w:lineRule="auto"/>
        <w:jc w:val="both"/>
      </w:pPr>
      <w:r w:rsidRPr="00D14566">
        <w:t>AVALA</w:t>
      </w:r>
    </w:p>
    <w:p w14:paraId="01765655" w14:textId="77777777" w:rsidR="009F765B" w:rsidRPr="00D14566" w:rsidRDefault="009F765B" w:rsidP="00D14566">
      <w:pPr>
        <w:spacing w:line="288" w:lineRule="auto"/>
        <w:jc w:val="both"/>
      </w:pPr>
    </w:p>
    <w:p w14:paraId="33DAB207" w14:textId="77777777" w:rsidR="009F765B" w:rsidRPr="00D14566" w:rsidRDefault="009F765B" w:rsidP="00D14566">
      <w:pPr>
        <w:spacing w:line="288" w:lineRule="auto"/>
        <w:jc w:val="both"/>
      </w:pPr>
      <w:r w:rsidRPr="00D14566">
        <w:t>A (</w:t>
      </w:r>
      <w:r w:rsidRPr="00D14566">
        <w:rPr>
          <w:i/>
          <w:iCs/>
        </w:rPr>
        <w:t>nombre y apellidos o razón social del avalado</w:t>
      </w:r>
      <w:r w:rsidRPr="00D14566">
        <w:t>)……………………..…………………….., NIF……………………….., en virtud de lo dispuesto por (</w:t>
      </w:r>
      <w:r w:rsidRPr="00D14566">
        <w:rPr>
          <w:i/>
          <w:iCs/>
        </w:rPr>
        <w:t>norma/s y artículos/s que impone/n la constitución de esta garantía</w:t>
      </w:r>
      <w:r w:rsidRPr="00D14566">
        <w:t>)…………………………para responder de las obligaciones siguientes (</w:t>
      </w:r>
      <w:r w:rsidRPr="00D14566">
        <w:rPr>
          <w:i/>
          <w:iCs/>
        </w:rPr>
        <w:t>detallar el objeto del contrato u obligación asumida por el garantizado, con indicación de las posibles prórrogas previstas en el contrato</w:t>
      </w:r>
      <w:r w:rsidRPr="00D14566">
        <w:t>)……………, ante (</w:t>
      </w:r>
      <w:r w:rsidRPr="00D14566">
        <w:rPr>
          <w:i/>
          <w:iCs/>
        </w:rPr>
        <w:t>órgano administrativo, Organismo Autónomo, o Ente Público</w:t>
      </w:r>
      <w:r w:rsidRPr="00D14566">
        <w:t>) ….…………………… ………………por importe de (</w:t>
      </w:r>
      <w:r w:rsidRPr="00D14566">
        <w:rPr>
          <w:i/>
          <w:iCs/>
        </w:rPr>
        <w:t>en letra y en cifra</w:t>
      </w:r>
      <w:r w:rsidRPr="00D14566">
        <w:t>)………………………............……….euros.</w:t>
      </w:r>
    </w:p>
    <w:p w14:paraId="67EC8464" w14:textId="77777777" w:rsidR="009F765B" w:rsidRPr="00D14566" w:rsidRDefault="009F765B" w:rsidP="00D14566">
      <w:pPr>
        <w:spacing w:line="288" w:lineRule="auto"/>
        <w:jc w:val="both"/>
      </w:pPr>
    </w:p>
    <w:p w14:paraId="779FF177" w14:textId="77777777" w:rsidR="009F765B" w:rsidRPr="00D14566" w:rsidRDefault="009F765B" w:rsidP="00D14566">
      <w:pPr>
        <w:spacing w:line="288" w:lineRule="auto"/>
        <w:jc w:val="both"/>
      </w:pPr>
      <w:r w:rsidRPr="00D14566">
        <w:t xml:space="preserve">La entidad avalista declara bajo su responsabilidad que cumple los requisitos previstos en el art. 56.2 del Reglamento General de la Ley de Contratos de las Administraciones Públicas. </w:t>
      </w:r>
    </w:p>
    <w:p w14:paraId="4DFF516C" w14:textId="77777777" w:rsidR="009F765B" w:rsidRPr="00D14566" w:rsidRDefault="009F765B" w:rsidP="00D14566">
      <w:pPr>
        <w:spacing w:line="288" w:lineRule="auto"/>
        <w:jc w:val="both"/>
      </w:pPr>
    </w:p>
    <w:p w14:paraId="56E38B5A" w14:textId="77777777" w:rsidR="009F765B" w:rsidRPr="00D14566" w:rsidRDefault="009F765B" w:rsidP="00D14566">
      <w:pPr>
        <w:spacing w:line="288" w:lineRule="auto"/>
        <w:jc w:val="both"/>
      </w:pPr>
      <w:r w:rsidRPr="00D14566">
        <w:t>Este aval se otorga solidariamente respecto al obligado principal, con renuncia expresa al beneficio de excusión y con compromiso de pago al primer requerimiento de la Comunidad de Madrid, con sujeción a los términos previstos en la legislación de contratos del sector público, en sus normas de desarrollo y en la normativa reguladora de la Caja General de Depósitos.</w:t>
      </w:r>
    </w:p>
    <w:p w14:paraId="7265E3D8" w14:textId="77777777" w:rsidR="009F765B" w:rsidRPr="00D14566" w:rsidRDefault="009F765B" w:rsidP="00D14566">
      <w:pPr>
        <w:spacing w:line="288" w:lineRule="auto"/>
        <w:jc w:val="both"/>
      </w:pPr>
    </w:p>
    <w:p w14:paraId="49E2C1BD" w14:textId="77777777" w:rsidR="009F765B" w:rsidRPr="00D14566" w:rsidRDefault="009F765B" w:rsidP="00D14566">
      <w:pPr>
        <w:spacing w:line="288" w:lineRule="auto"/>
        <w:jc w:val="both"/>
      </w:pPr>
      <w:r w:rsidRPr="00D14566">
        <w:t xml:space="preserve">El presente aval estará en vigor hasta que </w:t>
      </w:r>
      <w:r w:rsidRPr="00D14566">
        <w:rPr>
          <w:i/>
          <w:iCs/>
        </w:rPr>
        <w:t>(indicación</w:t>
      </w:r>
      <w:r w:rsidRPr="00D14566">
        <w:t xml:space="preserve"> </w:t>
      </w:r>
      <w:r w:rsidRPr="00D14566">
        <w:rPr>
          <w:i/>
          <w:iCs/>
        </w:rPr>
        <w:t>del órgano de contratación</w:t>
      </w:r>
      <w:r w:rsidRPr="00D14566">
        <w:t>) ………… o quien en su nombre sea habilitado legalmente para ello autorice su cancelación o devolución de acuerdo con lo establecido en la Ley de Contratos del Sector Público y legislación complementaria.</w:t>
      </w:r>
    </w:p>
    <w:p w14:paraId="1B2F5BA2" w14:textId="77777777" w:rsidR="009F765B" w:rsidRPr="00D14566" w:rsidRDefault="009F765B" w:rsidP="00D14566">
      <w:pPr>
        <w:spacing w:line="288" w:lineRule="auto"/>
        <w:jc w:val="both"/>
      </w:pPr>
    </w:p>
    <w:p w14:paraId="02DB25E1" w14:textId="77777777" w:rsidR="009F765B" w:rsidRPr="00D14566" w:rsidRDefault="009F765B" w:rsidP="00D14566">
      <w:pPr>
        <w:spacing w:line="288" w:lineRule="auto"/>
        <w:jc w:val="both"/>
      </w:pPr>
      <w:r w:rsidRPr="00D14566">
        <w:t>El presente aval ha sido inscrito en esta misma fecha en el Registro Especial de Avales con número……………………..</w:t>
      </w:r>
    </w:p>
    <w:p w14:paraId="2C48DBEA" w14:textId="77777777" w:rsidR="009F765B" w:rsidRPr="00D14566" w:rsidRDefault="009F765B" w:rsidP="00D14566">
      <w:pPr>
        <w:spacing w:line="288" w:lineRule="auto"/>
        <w:jc w:val="both"/>
      </w:pPr>
    </w:p>
    <w:p w14:paraId="02297C2D" w14:textId="77777777" w:rsidR="009F765B" w:rsidRPr="00D14566" w:rsidRDefault="009F765B" w:rsidP="00D14566">
      <w:pPr>
        <w:spacing w:line="288" w:lineRule="auto"/>
        <w:jc w:val="both"/>
      </w:pPr>
      <w:r w:rsidRPr="00D14566">
        <w:t>………………………….(</w:t>
      </w:r>
      <w:r w:rsidRPr="00D14566">
        <w:rPr>
          <w:i/>
          <w:iCs/>
        </w:rPr>
        <w:t>Lugar y fecha</w:t>
      </w:r>
      <w:r w:rsidRPr="00D14566">
        <w:t>)</w:t>
      </w:r>
    </w:p>
    <w:p w14:paraId="0C8D7E80" w14:textId="77777777" w:rsidR="009F765B" w:rsidRPr="00D14566" w:rsidRDefault="009F765B" w:rsidP="00D14566">
      <w:pPr>
        <w:spacing w:line="288" w:lineRule="auto"/>
        <w:jc w:val="both"/>
      </w:pPr>
      <w:r w:rsidRPr="00D14566">
        <w:t>…….………(</w:t>
      </w:r>
      <w:r w:rsidRPr="00D14566">
        <w:rPr>
          <w:i/>
          <w:iCs/>
        </w:rPr>
        <w:t>Razón social de la entidad</w:t>
      </w:r>
      <w:r w:rsidRPr="00D14566">
        <w:t>)</w:t>
      </w:r>
    </w:p>
    <w:p w14:paraId="2B3AB82A" w14:textId="77777777" w:rsidR="009F765B" w:rsidRPr="00D14566" w:rsidRDefault="009F765B" w:rsidP="00D14566">
      <w:pPr>
        <w:spacing w:line="288" w:lineRule="auto"/>
        <w:jc w:val="both"/>
      </w:pPr>
      <w:r w:rsidRPr="00D14566">
        <w:t>...……………(</w:t>
      </w:r>
      <w:r w:rsidRPr="00D14566">
        <w:rPr>
          <w:i/>
          <w:iCs/>
        </w:rPr>
        <w:t>Firma de los apoderados</w:t>
      </w:r>
      <w:r w:rsidRPr="00D14566">
        <w:t>)</w:t>
      </w:r>
    </w:p>
    <w:p w14:paraId="06B7EE8E" w14:textId="77777777" w:rsidR="009F765B" w:rsidRPr="00D14566" w:rsidRDefault="009F765B" w:rsidP="00D14566">
      <w:pPr>
        <w:spacing w:line="288" w:lineRule="auto"/>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9"/>
      </w:tblGrid>
      <w:tr w:rsidR="009F765B" w:rsidRPr="00D14566" w14:paraId="25A80A77" w14:textId="77777777" w:rsidTr="00211B06">
        <w:tc>
          <w:tcPr>
            <w:tcW w:w="9468" w:type="dxa"/>
          </w:tcPr>
          <w:p w14:paraId="594776DE" w14:textId="77777777" w:rsidR="009F765B" w:rsidRPr="00D14566" w:rsidRDefault="009F765B" w:rsidP="00D14566">
            <w:pPr>
              <w:spacing w:line="288" w:lineRule="auto"/>
              <w:jc w:val="both"/>
            </w:pPr>
            <w:r w:rsidRPr="00D14566">
              <w:lastRenderedPageBreak/>
              <w:t>VERIFICACIÓN DE LA REPRESENTACIÓN POR EL SERVICIO JURÍDICO EN LACONSEJERÍA DE ECONOMÍA, HACIENDA Y EMPLEO DE LA COMUNIDAD DE MADRID.</w:t>
            </w:r>
          </w:p>
        </w:tc>
      </w:tr>
      <w:tr w:rsidR="009F765B" w:rsidRPr="00D14566" w14:paraId="36B30AEA" w14:textId="77777777" w:rsidTr="00211B06">
        <w:tc>
          <w:tcPr>
            <w:tcW w:w="9468" w:type="dxa"/>
          </w:tcPr>
          <w:p w14:paraId="3AA630ED" w14:textId="77777777" w:rsidR="009F765B" w:rsidRPr="00D14566" w:rsidRDefault="009F765B" w:rsidP="00D14566">
            <w:pPr>
              <w:spacing w:line="288" w:lineRule="auto"/>
              <w:jc w:val="both"/>
            </w:pPr>
            <w:r w:rsidRPr="00D14566">
              <w:t>PROVINCIA</w:t>
            </w:r>
            <w:r w:rsidRPr="00D14566">
              <w:tab/>
            </w:r>
            <w:r w:rsidRPr="00D14566">
              <w:tab/>
            </w:r>
            <w:r w:rsidRPr="00D14566">
              <w:tab/>
            </w:r>
            <w:r w:rsidRPr="00D14566">
              <w:tab/>
              <w:t>FECHA</w:t>
            </w:r>
            <w:r w:rsidRPr="00D14566">
              <w:tab/>
            </w:r>
            <w:r w:rsidRPr="00D14566">
              <w:tab/>
            </w:r>
            <w:r w:rsidRPr="00D14566">
              <w:tab/>
            </w:r>
            <w:r w:rsidRPr="00D14566">
              <w:tab/>
              <w:t>CÓDIGO</w:t>
            </w:r>
          </w:p>
          <w:p w14:paraId="14AFC8B2" w14:textId="77777777" w:rsidR="009F765B" w:rsidRPr="00D14566" w:rsidRDefault="009F765B" w:rsidP="00D14566">
            <w:pPr>
              <w:spacing w:line="288" w:lineRule="auto"/>
              <w:jc w:val="both"/>
            </w:pPr>
          </w:p>
        </w:tc>
      </w:tr>
    </w:tbl>
    <w:p w14:paraId="0DB679F8" w14:textId="77777777" w:rsidR="009F765B" w:rsidRPr="00D14566" w:rsidRDefault="009F765B" w:rsidP="00D14566">
      <w:pPr>
        <w:spacing w:line="288" w:lineRule="auto"/>
        <w:jc w:val="both"/>
      </w:pPr>
      <w:r w:rsidRPr="00D14566">
        <w:br w:type="page"/>
      </w:r>
      <w:bookmarkStart w:id="16" w:name="_Toc69973252"/>
      <w:r w:rsidRPr="00D14566">
        <w:rPr>
          <w:b/>
          <w:bCs/>
        </w:rPr>
        <w:lastRenderedPageBreak/>
        <w:t xml:space="preserve">ANEXO IV. </w:t>
      </w:r>
      <w:r w:rsidRPr="00D14566">
        <w:t>MODELO DE CERTIFICADO DE SEGURO DE CAUCIÓN</w:t>
      </w:r>
      <w:bookmarkEnd w:id="16"/>
    </w:p>
    <w:p w14:paraId="2C71D318" w14:textId="77777777" w:rsidR="009F765B" w:rsidRPr="00D14566" w:rsidRDefault="009F765B" w:rsidP="00D14566">
      <w:pPr>
        <w:spacing w:line="288" w:lineRule="auto"/>
        <w:jc w:val="both"/>
      </w:pPr>
    </w:p>
    <w:p w14:paraId="25BC1BCF" w14:textId="77777777" w:rsidR="009F765B" w:rsidRPr="00D14566" w:rsidRDefault="009F765B" w:rsidP="00D14566">
      <w:pPr>
        <w:spacing w:line="288" w:lineRule="auto"/>
        <w:jc w:val="both"/>
      </w:pPr>
      <w:r w:rsidRPr="00D14566">
        <w:t>Certificado número…………………………..</w:t>
      </w:r>
    </w:p>
    <w:p w14:paraId="3C8390BE" w14:textId="77777777" w:rsidR="009F765B" w:rsidRPr="00D14566" w:rsidRDefault="009F765B" w:rsidP="00D14566">
      <w:pPr>
        <w:spacing w:line="288" w:lineRule="auto"/>
        <w:jc w:val="both"/>
      </w:pPr>
      <w:r w:rsidRPr="00D14566">
        <w:t>La entidad aseguradora (1)………………………....…………..en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14:paraId="1E5499E0" w14:textId="77777777" w:rsidR="009F765B" w:rsidRPr="00D14566" w:rsidRDefault="009F765B" w:rsidP="00D14566">
      <w:pPr>
        <w:spacing w:line="288" w:lineRule="auto"/>
        <w:jc w:val="both"/>
      </w:pPr>
    </w:p>
    <w:p w14:paraId="2E9FD97A" w14:textId="77777777" w:rsidR="009F765B" w:rsidRPr="00D14566" w:rsidRDefault="009F765B" w:rsidP="00D14566">
      <w:pPr>
        <w:spacing w:line="288" w:lineRule="auto"/>
        <w:jc w:val="both"/>
      </w:pPr>
      <w:r w:rsidRPr="00D14566">
        <w:t>ASEGURA</w:t>
      </w:r>
    </w:p>
    <w:p w14:paraId="4566F284" w14:textId="77777777" w:rsidR="009F765B" w:rsidRPr="00D14566" w:rsidRDefault="009F765B" w:rsidP="00D14566">
      <w:pPr>
        <w:spacing w:line="288" w:lineRule="auto"/>
        <w:jc w:val="both"/>
      </w:pPr>
    </w:p>
    <w:p w14:paraId="19727996" w14:textId="77777777" w:rsidR="009F765B" w:rsidRPr="00D14566" w:rsidRDefault="009F765B" w:rsidP="00D14566">
      <w:pPr>
        <w:spacing w:line="288" w:lineRule="auto"/>
        <w:jc w:val="both"/>
      </w:pPr>
      <w:r w:rsidRPr="00D14566">
        <w:t>A (3) ………………………..………………......, NIF………...………………, en concepto de tomador de seguro, ante (4)………….…………………………………………………………….…………,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14:paraId="57AF3BD8" w14:textId="77777777" w:rsidR="009F765B" w:rsidRPr="00D14566" w:rsidRDefault="009F765B" w:rsidP="00D14566">
      <w:pPr>
        <w:spacing w:line="288" w:lineRule="auto"/>
        <w:jc w:val="both"/>
      </w:pPr>
    </w:p>
    <w:p w14:paraId="7897AAD4" w14:textId="77777777" w:rsidR="009F765B" w:rsidRPr="00D14566" w:rsidRDefault="009F765B" w:rsidP="00D14566">
      <w:pPr>
        <w:spacing w:line="288" w:lineRule="auto"/>
        <w:jc w:val="both"/>
      </w:pPr>
      <w:r w:rsidRPr="00D14566">
        <w:t>El asegurador declara, bajo su responsabilidad, que cumple los requisitos exigidos en el art. 57.1 del Reglamento General de la Ley de Contratos de las Administraciones Públicas.</w:t>
      </w:r>
    </w:p>
    <w:p w14:paraId="6D816D4A" w14:textId="77777777" w:rsidR="009F765B" w:rsidRPr="00D14566" w:rsidRDefault="009F765B" w:rsidP="00D14566">
      <w:pPr>
        <w:spacing w:line="288" w:lineRule="auto"/>
        <w:jc w:val="both"/>
      </w:pPr>
    </w:p>
    <w:p w14:paraId="194AADD7" w14:textId="77777777" w:rsidR="009F765B" w:rsidRPr="00D14566" w:rsidRDefault="009F765B" w:rsidP="00D14566">
      <w:pPr>
        <w:spacing w:line="288" w:lineRule="auto"/>
        <w:jc w:val="both"/>
      </w:pPr>
      <w:r w:rsidRPr="00D14566">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14:paraId="60FBD19E" w14:textId="77777777" w:rsidR="009F765B" w:rsidRPr="00D14566" w:rsidRDefault="009F765B" w:rsidP="00D14566">
      <w:pPr>
        <w:spacing w:line="288" w:lineRule="auto"/>
        <w:jc w:val="both"/>
      </w:pPr>
    </w:p>
    <w:p w14:paraId="37A5834D" w14:textId="77777777" w:rsidR="009F765B" w:rsidRPr="00D14566" w:rsidRDefault="009F765B" w:rsidP="00D14566">
      <w:pPr>
        <w:spacing w:line="288" w:lineRule="auto"/>
        <w:jc w:val="both"/>
      </w:pPr>
      <w:r w:rsidRPr="00D14566">
        <w:t>El asegurador no podrá oponer al asegurado las excepciones que puedan corresponderle contra el tomador del seguro.</w:t>
      </w:r>
    </w:p>
    <w:p w14:paraId="63AADFD6" w14:textId="77777777" w:rsidR="009F765B" w:rsidRPr="00D14566" w:rsidRDefault="009F765B" w:rsidP="00D14566">
      <w:pPr>
        <w:spacing w:line="288" w:lineRule="auto"/>
        <w:jc w:val="both"/>
      </w:pPr>
    </w:p>
    <w:p w14:paraId="2D59FDCB" w14:textId="77777777" w:rsidR="009F765B" w:rsidRPr="00D14566" w:rsidRDefault="009F765B" w:rsidP="00D14566">
      <w:pPr>
        <w:spacing w:line="288" w:lineRule="auto"/>
        <w:jc w:val="both"/>
      </w:pPr>
      <w:r w:rsidRPr="00D14566">
        <w:t>El asegurador asume el compromiso de indemnizar al asegurado al primer requerimiento de la Comunidad de Madrid, en los términos establecidos en la Ley de Contratos del Sector Público y normas de desarrollo.</w:t>
      </w:r>
    </w:p>
    <w:p w14:paraId="706A218C" w14:textId="77777777" w:rsidR="009F765B" w:rsidRPr="00D14566" w:rsidRDefault="009F765B" w:rsidP="00D14566">
      <w:pPr>
        <w:spacing w:line="288" w:lineRule="auto"/>
        <w:jc w:val="both"/>
      </w:pPr>
    </w:p>
    <w:p w14:paraId="3295D8AB" w14:textId="77777777" w:rsidR="009F765B" w:rsidRPr="00D14566" w:rsidRDefault="009F765B" w:rsidP="00D14566">
      <w:pPr>
        <w:spacing w:line="288" w:lineRule="auto"/>
        <w:jc w:val="both"/>
      </w:pPr>
      <w:r w:rsidRPr="00D14566">
        <w:t>El presente seguro de caución estará en vigor hasta que (8)……….………., o quien en su nombre sea habilitado legalmente para ello, autorice su cancelación o devolución, de acuerdo con lo establecido en la Ley de Contratos del Sector Público y legislación complementaria.</w:t>
      </w:r>
    </w:p>
    <w:p w14:paraId="39A5E5AC" w14:textId="77777777" w:rsidR="009F765B" w:rsidRPr="00D14566" w:rsidRDefault="009F765B" w:rsidP="00D14566">
      <w:pPr>
        <w:spacing w:line="288" w:lineRule="auto"/>
        <w:jc w:val="both"/>
      </w:pPr>
    </w:p>
    <w:p w14:paraId="2C68D140" w14:textId="77777777" w:rsidR="009F765B" w:rsidRPr="00D14566" w:rsidRDefault="009F765B" w:rsidP="00D14566">
      <w:pPr>
        <w:spacing w:line="288" w:lineRule="auto"/>
        <w:jc w:val="both"/>
      </w:pPr>
      <w:r w:rsidRPr="00D14566">
        <w:t>En………………………., a……………………de……………….de………..</w:t>
      </w:r>
    </w:p>
    <w:p w14:paraId="4C304EF4" w14:textId="77777777" w:rsidR="009F765B" w:rsidRPr="00D14566" w:rsidRDefault="009F765B" w:rsidP="00D14566">
      <w:pPr>
        <w:spacing w:line="288" w:lineRule="auto"/>
        <w:jc w:val="both"/>
      </w:pPr>
    </w:p>
    <w:p w14:paraId="7451C426" w14:textId="77777777" w:rsidR="009F765B" w:rsidRPr="00D14566" w:rsidRDefault="009F765B" w:rsidP="00D14566">
      <w:pPr>
        <w:spacing w:line="288" w:lineRule="auto"/>
        <w:jc w:val="both"/>
      </w:pPr>
      <w:r w:rsidRPr="00D14566">
        <w:t>Firma:</w:t>
      </w:r>
    </w:p>
    <w:p w14:paraId="7FDEDA04" w14:textId="77777777" w:rsidR="009F765B" w:rsidRPr="00D14566" w:rsidRDefault="009F765B" w:rsidP="00D14566">
      <w:pPr>
        <w:spacing w:line="288" w:lineRule="auto"/>
        <w:jc w:val="both"/>
      </w:pPr>
      <w:r w:rsidRPr="00D14566">
        <w:t>Asegurador</w:t>
      </w:r>
    </w:p>
    <w:p w14:paraId="235EC12B" w14:textId="77777777" w:rsidR="009F765B" w:rsidRPr="00D14566" w:rsidRDefault="009F765B" w:rsidP="00D14566">
      <w:pPr>
        <w:spacing w:line="288" w:lineRule="auto"/>
        <w:jc w:val="both"/>
      </w:pPr>
      <w:r w:rsidRPr="00D14566">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9"/>
      </w:tblGrid>
      <w:tr w:rsidR="009F765B" w:rsidRPr="00D14566" w14:paraId="037672F6" w14:textId="77777777" w:rsidTr="00211B06">
        <w:trPr>
          <w:trHeight w:val="160"/>
        </w:trPr>
        <w:tc>
          <w:tcPr>
            <w:tcW w:w="9468" w:type="dxa"/>
          </w:tcPr>
          <w:p w14:paraId="05254FE3" w14:textId="77777777" w:rsidR="009F765B" w:rsidRPr="00D14566" w:rsidRDefault="009F765B" w:rsidP="00D14566">
            <w:pPr>
              <w:spacing w:line="288" w:lineRule="auto"/>
              <w:jc w:val="both"/>
              <w:rPr>
                <w:smallCaps/>
              </w:rPr>
            </w:pPr>
            <w:r w:rsidRPr="00D14566">
              <w:rPr>
                <w:smallCaps/>
              </w:rPr>
              <w:t>VERIFICACIÓN DE LA REPRESENTACIÓN POR EL SERVICIO JURÍDICO EN LACONSEJERÍA DE ECONOMÍA, HACIENDA Y EMPLEO DE LA COMUNIDAD DE MADRID.</w:t>
            </w:r>
          </w:p>
        </w:tc>
      </w:tr>
      <w:tr w:rsidR="009F765B" w:rsidRPr="00D14566" w14:paraId="3C922001" w14:textId="77777777" w:rsidTr="00211B06">
        <w:trPr>
          <w:trHeight w:val="70"/>
        </w:trPr>
        <w:tc>
          <w:tcPr>
            <w:tcW w:w="9468" w:type="dxa"/>
          </w:tcPr>
          <w:p w14:paraId="72250362" w14:textId="77777777" w:rsidR="009F765B" w:rsidRPr="00D14566" w:rsidRDefault="009F765B" w:rsidP="00D14566">
            <w:pPr>
              <w:spacing w:line="288" w:lineRule="auto"/>
              <w:jc w:val="both"/>
              <w:rPr>
                <w:smallCaps/>
              </w:rPr>
            </w:pPr>
            <w:r w:rsidRPr="00D14566">
              <w:rPr>
                <w:smallCaps/>
              </w:rPr>
              <w:t>PROVINCIA</w:t>
            </w:r>
            <w:r w:rsidRPr="00D14566">
              <w:rPr>
                <w:smallCaps/>
              </w:rPr>
              <w:tab/>
            </w:r>
            <w:r w:rsidRPr="00D14566">
              <w:rPr>
                <w:smallCaps/>
              </w:rPr>
              <w:tab/>
            </w:r>
            <w:r w:rsidRPr="00D14566">
              <w:rPr>
                <w:smallCaps/>
              </w:rPr>
              <w:tab/>
            </w:r>
            <w:r w:rsidRPr="00D14566">
              <w:rPr>
                <w:smallCaps/>
              </w:rPr>
              <w:tab/>
              <w:t>FECHA</w:t>
            </w:r>
            <w:r w:rsidRPr="00D14566">
              <w:rPr>
                <w:smallCaps/>
              </w:rPr>
              <w:tab/>
            </w:r>
            <w:r w:rsidRPr="00D14566">
              <w:rPr>
                <w:smallCaps/>
              </w:rPr>
              <w:tab/>
            </w:r>
            <w:r w:rsidRPr="00D14566">
              <w:rPr>
                <w:smallCaps/>
              </w:rPr>
              <w:tab/>
            </w:r>
            <w:r w:rsidRPr="00D14566">
              <w:rPr>
                <w:smallCaps/>
              </w:rPr>
              <w:tab/>
              <w:t>CÓDIGO</w:t>
            </w:r>
          </w:p>
          <w:p w14:paraId="10FFB367" w14:textId="77777777" w:rsidR="009F765B" w:rsidRPr="00D14566" w:rsidRDefault="009F765B" w:rsidP="00D14566">
            <w:pPr>
              <w:spacing w:line="288" w:lineRule="auto"/>
              <w:jc w:val="both"/>
              <w:rPr>
                <w:smallCaps/>
              </w:rPr>
            </w:pPr>
          </w:p>
        </w:tc>
      </w:tr>
    </w:tbl>
    <w:p w14:paraId="4CE298EF" w14:textId="77777777" w:rsidR="009F765B" w:rsidRPr="00D14566" w:rsidRDefault="009F765B" w:rsidP="00D14566">
      <w:pPr>
        <w:autoSpaceDE w:val="0"/>
        <w:autoSpaceDN w:val="0"/>
        <w:adjustRightInd w:val="0"/>
        <w:spacing w:line="288" w:lineRule="auto"/>
        <w:jc w:val="both"/>
        <w:rPr>
          <w:b/>
          <w:bCs/>
        </w:rPr>
      </w:pPr>
    </w:p>
    <w:p w14:paraId="2C11E91C" w14:textId="77777777" w:rsidR="009F765B" w:rsidRPr="00D14566" w:rsidRDefault="009F765B" w:rsidP="00D14566">
      <w:pPr>
        <w:spacing w:line="288" w:lineRule="auto"/>
        <w:jc w:val="both"/>
        <w:rPr>
          <w:b/>
          <w:bCs/>
        </w:rPr>
      </w:pPr>
      <w:r w:rsidRPr="00D14566">
        <w:rPr>
          <w:b/>
          <w:bCs/>
        </w:rPr>
        <w:t>Instrucciones para la cumplimentación del modelo:</w:t>
      </w:r>
    </w:p>
    <w:p w14:paraId="46289A4F" w14:textId="77777777" w:rsidR="009F765B" w:rsidRPr="00D14566" w:rsidRDefault="009F765B" w:rsidP="00D14566">
      <w:pPr>
        <w:autoSpaceDE w:val="0"/>
        <w:autoSpaceDN w:val="0"/>
        <w:adjustRightInd w:val="0"/>
        <w:spacing w:line="288" w:lineRule="auto"/>
        <w:jc w:val="both"/>
      </w:pPr>
      <w:r w:rsidRPr="00D14566">
        <w:t>(1) Se expresará la razón social completa de la entidad aseguradora.</w:t>
      </w:r>
    </w:p>
    <w:p w14:paraId="1EB498F3" w14:textId="77777777" w:rsidR="009F765B" w:rsidRPr="00D14566" w:rsidRDefault="009F765B" w:rsidP="00D14566">
      <w:pPr>
        <w:autoSpaceDE w:val="0"/>
        <w:autoSpaceDN w:val="0"/>
        <w:adjustRightInd w:val="0"/>
        <w:spacing w:line="288" w:lineRule="auto"/>
        <w:jc w:val="both"/>
      </w:pPr>
      <w:r w:rsidRPr="00D14566">
        <w:t>(2) Nombre y apellidos del apoderado/s</w:t>
      </w:r>
    </w:p>
    <w:p w14:paraId="115C6A5D" w14:textId="77777777" w:rsidR="009F765B" w:rsidRPr="00D14566" w:rsidRDefault="009F765B" w:rsidP="00D14566">
      <w:pPr>
        <w:spacing w:line="288" w:lineRule="auto"/>
        <w:jc w:val="both"/>
      </w:pPr>
      <w:r w:rsidRPr="00D14566">
        <w:t>(3) Nombre y apellidos/razón social del tomador del seguro.</w:t>
      </w:r>
    </w:p>
    <w:p w14:paraId="21691B39" w14:textId="77777777" w:rsidR="009F765B" w:rsidRPr="00D14566" w:rsidRDefault="009F765B" w:rsidP="00D14566">
      <w:pPr>
        <w:spacing w:line="288" w:lineRule="auto"/>
        <w:jc w:val="both"/>
      </w:pPr>
      <w:r w:rsidRPr="00D14566">
        <w:t>(4) Órgano de contratación.</w:t>
      </w:r>
    </w:p>
    <w:p w14:paraId="58461E57" w14:textId="77777777" w:rsidR="009F765B" w:rsidRPr="00D14566" w:rsidRDefault="009F765B" w:rsidP="00D14566">
      <w:pPr>
        <w:spacing w:line="288" w:lineRule="auto"/>
        <w:jc w:val="both"/>
      </w:pPr>
      <w:r w:rsidRPr="00D14566">
        <w:t>(5) Importe por el que se constituye el seguro.</w:t>
      </w:r>
    </w:p>
    <w:p w14:paraId="1506D822" w14:textId="77777777" w:rsidR="009F765B" w:rsidRPr="00D14566" w:rsidRDefault="009F765B" w:rsidP="00D14566">
      <w:pPr>
        <w:spacing w:line="288" w:lineRule="auto"/>
        <w:jc w:val="both"/>
      </w:pPr>
      <w:r w:rsidRPr="00D14566">
        <w:t>(6) Identificar individualmente de manera suficiente (naturaleza, clase,…..) el contrato en virtud del cual se presta la caución, con indicación de las posibles prórrogas previstas en el contrato.</w:t>
      </w:r>
    </w:p>
    <w:p w14:paraId="429E52BD" w14:textId="77777777" w:rsidR="009F765B" w:rsidRPr="00D14566" w:rsidRDefault="009F765B" w:rsidP="00D14566">
      <w:pPr>
        <w:spacing w:line="288" w:lineRule="auto"/>
        <w:jc w:val="both"/>
      </w:pPr>
      <w:r w:rsidRPr="00D14566">
        <w:t>(7) Expresar la modalidad de seguro de que se trata: provisional, definitiva, etc. Caución.</w:t>
      </w:r>
    </w:p>
    <w:p w14:paraId="4ED8F3F3" w14:textId="77777777" w:rsidR="009F765B" w:rsidRPr="00D14566" w:rsidRDefault="009F765B" w:rsidP="00D14566">
      <w:pPr>
        <w:spacing w:line="288" w:lineRule="auto"/>
        <w:jc w:val="both"/>
      </w:pPr>
      <w:r w:rsidRPr="00D14566">
        <w:t>(8) Autoridad a cuya disposición se constituye la garantía.</w:t>
      </w:r>
    </w:p>
    <w:p w14:paraId="7413A291" w14:textId="77777777" w:rsidR="009F765B" w:rsidRPr="00D14566" w:rsidRDefault="009F765B" w:rsidP="00D14566">
      <w:pPr>
        <w:autoSpaceDE w:val="0"/>
        <w:autoSpaceDN w:val="0"/>
        <w:adjustRightInd w:val="0"/>
        <w:spacing w:line="288" w:lineRule="auto"/>
        <w:jc w:val="both"/>
        <w:sectPr w:rsidR="009F765B" w:rsidRPr="00D14566" w:rsidSect="00211B06">
          <w:footnotePr>
            <w:numRestart w:val="eachSect"/>
          </w:footnotePr>
          <w:pgSz w:w="11907" w:h="16840" w:code="9"/>
          <w:pgMar w:top="2296" w:right="1440" w:bottom="1015" w:left="1440" w:header="720" w:footer="720" w:gutter="0"/>
          <w:cols w:space="708"/>
          <w:noEndnote/>
          <w:docGrid w:linePitch="296"/>
        </w:sectPr>
      </w:pPr>
      <w:r w:rsidRPr="00D14566">
        <w:t xml:space="preserve"> </w:t>
      </w:r>
    </w:p>
    <w:p w14:paraId="30508718" w14:textId="77777777" w:rsidR="009F765B" w:rsidRPr="00D14566" w:rsidRDefault="009F765B" w:rsidP="00D14566">
      <w:pPr>
        <w:spacing w:line="288" w:lineRule="auto"/>
        <w:jc w:val="both"/>
      </w:pPr>
      <w:bookmarkStart w:id="17" w:name="_Toc69973253"/>
      <w:r w:rsidRPr="00D14566">
        <w:rPr>
          <w:b/>
          <w:bCs/>
        </w:rPr>
        <w:lastRenderedPageBreak/>
        <w:t xml:space="preserve">ANEXO V. </w:t>
      </w:r>
      <w:r w:rsidRPr="00D14566">
        <w:t>MODELO DE DECLARACIÓN DE OPOSICIÓN EXPRESA DEL LICITADOR A LA CONSULTA DE SUS DATOS POR MEDIOS ELECTRÓNICOS</w:t>
      </w:r>
      <w:bookmarkEnd w:id="17"/>
    </w:p>
    <w:p w14:paraId="1C5B6549" w14:textId="77777777" w:rsidR="009F765B" w:rsidRPr="00D14566" w:rsidRDefault="009F765B" w:rsidP="00D14566">
      <w:pPr>
        <w:widowControl w:val="0"/>
        <w:tabs>
          <w:tab w:val="center" w:pos="4252"/>
          <w:tab w:val="right" w:pos="8504"/>
        </w:tabs>
        <w:spacing w:line="288" w:lineRule="auto"/>
        <w:jc w:val="both"/>
        <w:rPr>
          <w:rFonts w:eastAsiaTheme="minorHAnsi"/>
          <w:lang w:eastAsia="en-US"/>
        </w:rPr>
      </w:pPr>
    </w:p>
    <w:p w14:paraId="79495285" w14:textId="77777777" w:rsidR="009F765B" w:rsidRPr="00D14566" w:rsidRDefault="009F765B" w:rsidP="00D14566">
      <w:pPr>
        <w:widowControl w:val="0"/>
        <w:tabs>
          <w:tab w:val="center" w:pos="4252"/>
          <w:tab w:val="right" w:pos="8504"/>
        </w:tabs>
        <w:spacing w:line="288" w:lineRule="auto"/>
        <w:jc w:val="both"/>
        <w:rPr>
          <w:rFonts w:eastAsiaTheme="minorHAnsi"/>
          <w:lang w:eastAsia="en-US"/>
        </w:rPr>
      </w:pPr>
    </w:p>
    <w:p w14:paraId="0CEFB094" w14:textId="77777777" w:rsidR="009F765B" w:rsidRPr="00D14566" w:rsidRDefault="009F765B" w:rsidP="00D14566">
      <w:pPr>
        <w:widowControl w:val="0"/>
        <w:tabs>
          <w:tab w:val="center" w:pos="4252"/>
          <w:tab w:val="right" w:pos="8504"/>
        </w:tabs>
        <w:spacing w:line="288" w:lineRule="auto"/>
        <w:jc w:val="both"/>
        <w:rPr>
          <w:rFonts w:eastAsiaTheme="minorHAnsi"/>
          <w:lang w:eastAsia="en-US"/>
        </w:rPr>
      </w:pPr>
      <w:r w:rsidRPr="00D14566">
        <w:rPr>
          <w:rFonts w:eastAsiaTheme="minorHAnsi"/>
          <w:lang w:eastAsia="en-US"/>
        </w:rPr>
        <w:t>D./Dña …………………………………....…, con DNI/NIE …….……… en nombre propio o en representación de la empresa ………………..……………………………, con NIF nº ….……………, en calidad de ………………………...……, en relación con el contrato de …</w:t>
      </w:r>
    </w:p>
    <w:p w14:paraId="6255E5C5" w14:textId="77777777" w:rsidR="009F765B" w:rsidRPr="00D14566" w:rsidRDefault="009F765B" w:rsidP="00D14566">
      <w:pPr>
        <w:widowControl w:val="0"/>
        <w:tabs>
          <w:tab w:val="center" w:pos="4252"/>
          <w:tab w:val="right" w:pos="8504"/>
        </w:tabs>
        <w:spacing w:line="288" w:lineRule="auto"/>
        <w:jc w:val="both"/>
        <w:rPr>
          <w:rFonts w:eastAsiaTheme="minorHAnsi"/>
          <w:lang w:eastAsia="en-US"/>
        </w:rPr>
      </w:pPr>
      <w:r w:rsidRPr="00D14566">
        <w:rPr>
          <w:rFonts w:eastAsiaTheme="minorHAnsi"/>
          <w:lang w:eastAsia="en-US"/>
        </w:rPr>
        <w:t>……..……………………………………………………………………………………………</w:t>
      </w:r>
    </w:p>
    <w:p w14:paraId="145CA5C3" w14:textId="77777777" w:rsidR="009F765B" w:rsidRPr="00D14566" w:rsidRDefault="009F765B" w:rsidP="00D14566">
      <w:pPr>
        <w:widowControl w:val="0"/>
        <w:tabs>
          <w:tab w:val="center" w:pos="4252"/>
          <w:tab w:val="right" w:pos="8504"/>
        </w:tabs>
        <w:spacing w:line="288" w:lineRule="auto"/>
        <w:jc w:val="both"/>
        <w:rPr>
          <w:rFonts w:eastAsiaTheme="minorHAnsi"/>
          <w:lang w:eastAsia="en-US"/>
        </w:rPr>
      </w:pPr>
      <w:r w:rsidRPr="00D14566">
        <w:rPr>
          <w:rFonts w:eastAsiaTheme="minorHAnsi"/>
          <w:lang w:eastAsia="en-US"/>
        </w:rPr>
        <w:t>…………………………………………………………………………………………………..</w:t>
      </w:r>
    </w:p>
    <w:p w14:paraId="414FF298" w14:textId="77777777" w:rsidR="009F765B" w:rsidRPr="00D14566" w:rsidRDefault="009F765B" w:rsidP="00D14566">
      <w:pPr>
        <w:widowControl w:val="0"/>
        <w:tabs>
          <w:tab w:val="center" w:pos="4252"/>
          <w:tab w:val="right" w:pos="8504"/>
        </w:tabs>
        <w:spacing w:line="288" w:lineRule="auto"/>
        <w:jc w:val="both"/>
        <w:rPr>
          <w:rFonts w:eastAsiaTheme="minorHAnsi"/>
          <w:lang w:eastAsia="en-US"/>
        </w:rPr>
      </w:pPr>
    </w:p>
    <w:p w14:paraId="331A995F" w14:textId="77777777" w:rsidR="009F765B" w:rsidRPr="00D14566" w:rsidRDefault="009F765B" w:rsidP="00D14566">
      <w:pPr>
        <w:widowControl w:val="0"/>
        <w:tabs>
          <w:tab w:val="center" w:pos="4252"/>
          <w:tab w:val="right" w:pos="8504"/>
        </w:tabs>
        <w:spacing w:line="288" w:lineRule="auto"/>
        <w:jc w:val="both"/>
        <w:rPr>
          <w:rFonts w:eastAsiaTheme="minorHAnsi"/>
          <w:lang w:eastAsia="en-US"/>
        </w:rPr>
      </w:pPr>
    </w:p>
    <w:p w14:paraId="1E7A976C" w14:textId="77777777" w:rsidR="009F765B" w:rsidRPr="00D14566" w:rsidRDefault="009F765B" w:rsidP="00D14566">
      <w:pPr>
        <w:spacing w:line="288" w:lineRule="auto"/>
        <w:jc w:val="both"/>
      </w:pPr>
      <w:r w:rsidRPr="00D14566">
        <w:t>DECLARA que:</w:t>
      </w:r>
    </w:p>
    <w:p w14:paraId="600FCFC4" w14:textId="77777777" w:rsidR="009F765B" w:rsidRPr="00D14566" w:rsidRDefault="009F765B" w:rsidP="00D14566">
      <w:pPr>
        <w:widowControl w:val="0"/>
        <w:tabs>
          <w:tab w:val="center" w:pos="4252"/>
          <w:tab w:val="right" w:pos="8504"/>
        </w:tabs>
        <w:spacing w:line="288" w:lineRule="auto"/>
        <w:jc w:val="both"/>
        <w:rPr>
          <w:rFonts w:eastAsiaTheme="minorHAnsi"/>
          <w:lang w:eastAsia="en-US"/>
        </w:rPr>
      </w:pPr>
    </w:p>
    <w:p w14:paraId="59A2819F" w14:textId="77777777" w:rsidR="009F765B" w:rsidRPr="00D14566" w:rsidRDefault="009F765B" w:rsidP="00D14566">
      <w:pPr>
        <w:widowControl w:val="0"/>
        <w:tabs>
          <w:tab w:val="center" w:pos="4252"/>
          <w:tab w:val="right" w:pos="8504"/>
        </w:tabs>
        <w:spacing w:line="288" w:lineRule="auto"/>
        <w:jc w:val="both"/>
        <w:rPr>
          <w:rFonts w:eastAsiaTheme="minorHAnsi"/>
          <w:lang w:eastAsia="en-US"/>
        </w:rPr>
      </w:pPr>
    </w:p>
    <w:p w14:paraId="4A538E6C" w14:textId="77777777" w:rsidR="009F765B" w:rsidRPr="00D14566" w:rsidRDefault="009F765B" w:rsidP="00D14566">
      <w:pPr>
        <w:spacing w:line="288" w:lineRule="auto"/>
        <w:jc w:val="both"/>
      </w:pPr>
      <w:r w:rsidRPr="00D14566">
        <w:t>NO AUTORIZA a la Comunidad de Madrid, en este procedimiento, a utilizar medios electrónicos para recabar los datos del NIF de la empresa y DNI del representante o del empresario individual, y demás datos y documentos que se requieran en el presente pliego referentes a la capacidad y solvencia de las empresas, así como a que realice la consulta de que la empresa se halla al corriente en el cumplimiento de las obligaciones tributarias y con la Seguridad Social.</w:t>
      </w:r>
    </w:p>
    <w:p w14:paraId="028BA107" w14:textId="77777777" w:rsidR="009F765B" w:rsidRPr="00D14566" w:rsidRDefault="009F765B" w:rsidP="00D14566">
      <w:pPr>
        <w:spacing w:line="288" w:lineRule="auto"/>
        <w:jc w:val="both"/>
      </w:pPr>
    </w:p>
    <w:p w14:paraId="41AD2A36" w14:textId="77777777" w:rsidR="009F765B" w:rsidRPr="00D14566" w:rsidRDefault="009F765B" w:rsidP="00D14566">
      <w:pPr>
        <w:spacing w:line="288" w:lineRule="auto"/>
        <w:jc w:val="both"/>
      </w:pPr>
      <w:r w:rsidRPr="00D14566">
        <w:t>No obstante, la mesa y el órgano de contratación podrán consultar en todo caso los datos que figuren en el Registro Oficial de Licitadores y Empresas Clasificadas del Sector Público.</w:t>
      </w:r>
    </w:p>
    <w:p w14:paraId="2B393AF4" w14:textId="77777777" w:rsidR="009F765B" w:rsidRPr="00D14566" w:rsidRDefault="009F765B" w:rsidP="00D14566">
      <w:pPr>
        <w:spacing w:line="288" w:lineRule="auto"/>
        <w:jc w:val="both"/>
      </w:pPr>
    </w:p>
    <w:p w14:paraId="4D976B3F" w14:textId="77777777" w:rsidR="009F765B" w:rsidRPr="00D14566" w:rsidRDefault="009F765B" w:rsidP="00D14566">
      <w:pPr>
        <w:spacing w:line="288" w:lineRule="auto"/>
        <w:jc w:val="both"/>
      </w:pPr>
      <w:r w:rsidRPr="00D14566">
        <w:t>En  .............................,a ....... de ....................de ........</w:t>
      </w:r>
    </w:p>
    <w:p w14:paraId="44FA2A1A" w14:textId="77777777" w:rsidR="009F765B" w:rsidRPr="00D14566" w:rsidRDefault="009F765B" w:rsidP="00D14566">
      <w:pPr>
        <w:autoSpaceDE w:val="0"/>
        <w:autoSpaceDN w:val="0"/>
        <w:adjustRightInd w:val="0"/>
        <w:spacing w:line="288" w:lineRule="auto"/>
        <w:jc w:val="both"/>
      </w:pPr>
    </w:p>
    <w:p w14:paraId="4C2DF598" w14:textId="77777777" w:rsidR="009F765B" w:rsidRPr="00D14566" w:rsidRDefault="009F765B" w:rsidP="00D14566">
      <w:pPr>
        <w:autoSpaceDE w:val="0"/>
        <w:autoSpaceDN w:val="0"/>
        <w:adjustRightInd w:val="0"/>
        <w:spacing w:line="288" w:lineRule="auto"/>
        <w:jc w:val="both"/>
      </w:pPr>
    </w:p>
    <w:p w14:paraId="1A33B35E" w14:textId="77777777" w:rsidR="009F765B" w:rsidRPr="00D14566" w:rsidRDefault="009F765B" w:rsidP="00D14566">
      <w:pPr>
        <w:autoSpaceDE w:val="0"/>
        <w:autoSpaceDN w:val="0"/>
        <w:adjustRightInd w:val="0"/>
        <w:spacing w:line="288" w:lineRule="auto"/>
        <w:jc w:val="both"/>
      </w:pPr>
    </w:p>
    <w:p w14:paraId="4C74ED3F" w14:textId="77777777" w:rsidR="009F765B" w:rsidRPr="00D14566" w:rsidRDefault="009F765B" w:rsidP="00D14566">
      <w:pPr>
        <w:spacing w:line="288" w:lineRule="auto"/>
        <w:jc w:val="both"/>
      </w:pPr>
      <w:r w:rsidRPr="00D14566">
        <w:tab/>
      </w:r>
      <w:r w:rsidRPr="00D14566">
        <w:tab/>
        <w:t>Firmado:</w:t>
      </w:r>
    </w:p>
    <w:p w14:paraId="3CBE6A65" w14:textId="77777777" w:rsidR="009F765B" w:rsidRPr="00D14566" w:rsidRDefault="009F765B" w:rsidP="00D14566">
      <w:pPr>
        <w:spacing w:line="288" w:lineRule="auto"/>
        <w:jc w:val="both"/>
      </w:pPr>
    </w:p>
    <w:p w14:paraId="70047CBB" w14:textId="77777777" w:rsidR="009F765B" w:rsidRPr="00D14566" w:rsidRDefault="009F765B" w:rsidP="00D14566">
      <w:pPr>
        <w:spacing w:line="288" w:lineRule="auto"/>
        <w:jc w:val="both"/>
      </w:pPr>
    </w:p>
    <w:p w14:paraId="7731FC2E" w14:textId="77777777" w:rsidR="009F765B" w:rsidRPr="00D14566" w:rsidRDefault="009F765B" w:rsidP="00D14566">
      <w:pPr>
        <w:spacing w:line="288" w:lineRule="auto"/>
        <w:jc w:val="both"/>
      </w:pPr>
    </w:p>
    <w:p w14:paraId="53A4606E" w14:textId="77777777" w:rsidR="009F765B" w:rsidRPr="00D14566" w:rsidRDefault="009F765B" w:rsidP="00D14566">
      <w:pPr>
        <w:spacing w:line="288" w:lineRule="auto"/>
        <w:jc w:val="both"/>
      </w:pPr>
    </w:p>
    <w:p w14:paraId="64142F34" w14:textId="77777777" w:rsidR="009F765B" w:rsidRPr="00D14566" w:rsidRDefault="009F765B" w:rsidP="00D14566">
      <w:pPr>
        <w:spacing w:line="288" w:lineRule="auto"/>
        <w:jc w:val="both"/>
      </w:pPr>
    </w:p>
    <w:p w14:paraId="7563D686" w14:textId="77777777" w:rsidR="009F765B" w:rsidRPr="00D14566" w:rsidRDefault="009F765B" w:rsidP="00D14566">
      <w:pPr>
        <w:spacing w:line="288" w:lineRule="auto"/>
        <w:jc w:val="both"/>
      </w:pPr>
    </w:p>
    <w:p w14:paraId="1229BD75" w14:textId="77777777" w:rsidR="009F765B" w:rsidRPr="00D14566" w:rsidRDefault="009F765B" w:rsidP="00D14566">
      <w:pPr>
        <w:spacing w:line="288" w:lineRule="auto"/>
        <w:jc w:val="both"/>
      </w:pPr>
    </w:p>
    <w:p w14:paraId="6655DED5" w14:textId="77777777" w:rsidR="009F765B" w:rsidRPr="00D14566" w:rsidRDefault="009F765B" w:rsidP="00D14566">
      <w:pPr>
        <w:spacing w:line="288" w:lineRule="auto"/>
        <w:jc w:val="both"/>
      </w:pPr>
    </w:p>
    <w:p w14:paraId="07528D77" w14:textId="77777777" w:rsidR="009F765B" w:rsidRPr="00D14566" w:rsidRDefault="009F765B" w:rsidP="00D14566">
      <w:pPr>
        <w:spacing w:line="288" w:lineRule="auto"/>
        <w:jc w:val="both"/>
      </w:pPr>
    </w:p>
    <w:p w14:paraId="0509B9EB" w14:textId="77777777" w:rsidR="009F765B" w:rsidRPr="00D14566" w:rsidRDefault="009F765B" w:rsidP="00D14566">
      <w:pPr>
        <w:spacing w:line="288" w:lineRule="auto"/>
        <w:jc w:val="both"/>
      </w:pPr>
    </w:p>
    <w:p w14:paraId="612E7EFF" w14:textId="77777777" w:rsidR="009F765B" w:rsidRPr="00D14566" w:rsidRDefault="009F765B" w:rsidP="00D14566">
      <w:pPr>
        <w:keepNext/>
        <w:spacing w:line="288" w:lineRule="auto"/>
        <w:jc w:val="both"/>
        <w:rPr>
          <w:b/>
        </w:rPr>
      </w:pPr>
      <w:bookmarkStart w:id="18" w:name="_Toc69973254"/>
      <w:r w:rsidRPr="00D14566">
        <w:rPr>
          <w:b/>
        </w:rPr>
        <w:lastRenderedPageBreak/>
        <w:t>ANEXO VI. MODELO DE DECLARACIÓN DE SOMETIMIENTO A LA JURISDICCIÓN DE LOS JUZGADOS Y TRIBUNALES ESPAÑOLES PARA EMPRESAS EXTRANJERAS.</w:t>
      </w:r>
      <w:bookmarkEnd w:id="18"/>
    </w:p>
    <w:p w14:paraId="4FCAF68B" w14:textId="77777777" w:rsidR="009F765B" w:rsidRPr="00D14566" w:rsidRDefault="009F765B" w:rsidP="00D14566">
      <w:pPr>
        <w:spacing w:line="288" w:lineRule="auto"/>
        <w:jc w:val="both"/>
      </w:pPr>
    </w:p>
    <w:p w14:paraId="386120A4" w14:textId="77777777" w:rsidR="009F765B" w:rsidRPr="00D14566" w:rsidRDefault="009F765B" w:rsidP="00D14566">
      <w:pPr>
        <w:spacing w:line="288" w:lineRule="auto"/>
        <w:jc w:val="both"/>
      </w:pPr>
    </w:p>
    <w:p w14:paraId="012E0DDF" w14:textId="77777777" w:rsidR="009F765B" w:rsidRPr="00D14566" w:rsidRDefault="009F765B" w:rsidP="00D14566">
      <w:pPr>
        <w:spacing w:line="288" w:lineRule="auto"/>
        <w:jc w:val="both"/>
      </w:pPr>
      <w:bookmarkStart w:id="19" w:name="_Toc512238247"/>
      <w:r w:rsidRPr="00D14566">
        <w:t>D./D.ª…………………………………….………………………………………………....….……….,  con DNI/NIE n.º ……........................…, en nombre propio o en representación de la empresa …………………………………………………………, en calidad de</w:t>
      </w:r>
      <w:r w:rsidRPr="00D14566">
        <w:rPr>
          <w:vertAlign w:val="superscript"/>
        </w:rPr>
        <w:footnoteReference w:id="5"/>
      </w:r>
      <w:r w:rsidRPr="00D14566">
        <w:t xml:space="preserve"> ………………………………................., al objeto de nuestra participación en el presente contrato de la Comunidad de Madrid, DECLARA bajo su personal responsabilidad:</w:t>
      </w:r>
      <w:bookmarkEnd w:id="19"/>
    </w:p>
    <w:p w14:paraId="5ED6D2C4" w14:textId="77777777" w:rsidR="009F765B" w:rsidRPr="00D14566" w:rsidRDefault="009F765B" w:rsidP="00D14566">
      <w:pPr>
        <w:spacing w:line="288" w:lineRule="auto"/>
        <w:jc w:val="both"/>
      </w:pPr>
    </w:p>
    <w:p w14:paraId="7260903A" w14:textId="77777777" w:rsidR="009F765B" w:rsidRPr="00D14566" w:rsidRDefault="009F765B" w:rsidP="00D14566">
      <w:pPr>
        <w:spacing w:line="288" w:lineRule="auto"/>
        <w:jc w:val="both"/>
      </w:pPr>
      <w:bookmarkStart w:id="20" w:name="_Toc512238248"/>
      <w:r w:rsidRPr="00D14566">
        <w:t>El sometimiento a la jurisdicción de los juzgados y tribunales españoles de cualquier orden para todas las incidencias que, de modo directo o indirecto, pudieran surgir de los contratos que celebre con la Comunidad de Madrid, con renuncia expresa, en su caso, al fuero jurisdiccional extranjero que le pudiera corresponder.</w:t>
      </w:r>
      <w:bookmarkEnd w:id="20"/>
    </w:p>
    <w:p w14:paraId="7D8A035E" w14:textId="77777777" w:rsidR="009F765B" w:rsidRPr="00D14566" w:rsidRDefault="009F765B" w:rsidP="00D14566">
      <w:pPr>
        <w:spacing w:line="288" w:lineRule="auto"/>
        <w:jc w:val="both"/>
      </w:pPr>
    </w:p>
    <w:p w14:paraId="32B0288E" w14:textId="77777777" w:rsidR="009F765B" w:rsidRPr="00D14566" w:rsidRDefault="009F765B" w:rsidP="00D14566">
      <w:pPr>
        <w:spacing w:line="288" w:lineRule="auto"/>
        <w:jc w:val="both"/>
      </w:pPr>
      <w:bookmarkStart w:id="21" w:name="_Toc512238249"/>
      <w:r w:rsidRPr="00D14566">
        <w:t>Y para que conste a los efectos oportunos se expide la presente declaración en ………………………… a …. de ……………….. de …….</w:t>
      </w:r>
      <w:bookmarkEnd w:id="21"/>
    </w:p>
    <w:p w14:paraId="2B10AFB8" w14:textId="77777777" w:rsidR="009F765B" w:rsidRPr="00D14566" w:rsidRDefault="009F765B" w:rsidP="00D14566">
      <w:pPr>
        <w:spacing w:line="288" w:lineRule="auto"/>
        <w:jc w:val="both"/>
      </w:pPr>
    </w:p>
    <w:p w14:paraId="3A320168" w14:textId="77777777" w:rsidR="009F765B" w:rsidRPr="00D14566" w:rsidRDefault="009F765B" w:rsidP="00D14566">
      <w:pPr>
        <w:spacing w:line="288" w:lineRule="auto"/>
        <w:jc w:val="both"/>
        <w:rPr>
          <w:b/>
        </w:rPr>
      </w:pPr>
    </w:p>
    <w:p w14:paraId="2B6CCB46" w14:textId="77777777" w:rsidR="009F765B" w:rsidRPr="00D14566" w:rsidRDefault="009F765B" w:rsidP="00D14566">
      <w:pPr>
        <w:spacing w:line="288" w:lineRule="auto"/>
        <w:jc w:val="both"/>
      </w:pPr>
    </w:p>
    <w:p w14:paraId="07BF03C4" w14:textId="77777777" w:rsidR="009F765B" w:rsidRPr="00D14566" w:rsidRDefault="009F765B" w:rsidP="00D14566">
      <w:pPr>
        <w:spacing w:line="288" w:lineRule="auto"/>
        <w:jc w:val="both"/>
      </w:pPr>
    </w:p>
    <w:p w14:paraId="2ED4E279" w14:textId="77777777" w:rsidR="009F765B" w:rsidRPr="00D14566" w:rsidRDefault="009F765B" w:rsidP="00D14566">
      <w:pPr>
        <w:spacing w:line="288" w:lineRule="auto"/>
        <w:jc w:val="both"/>
        <w:rPr>
          <w:b/>
          <w:bCs/>
        </w:rPr>
      </w:pPr>
    </w:p>
    <w:bookmarkEnd w:id="0"/>
    <w:bookmarkEnd w:id="1"/>
    <w:bookmarkEnd w:id="2"/>
    <w:bookmarkEnd w:id="3"/>
    <w:bookmarkEnd w:id="4"/>
    <w:bookmarkEnd w:id="5"/>
    <w:bookmarkEnd w:id="6"/>
    <w:bookmarkEnd w:id="7"/>
    <w:bookmarkEnd w:id="8"/>
    <w:bookmarkEnd w:id="9"/>
    <w:p w14:paraId="3800F62D" w14:textId="77777777" w:rsidR="009F765B" w:rsidRPr="00D14566" w:rsidRDefault="009F765B" w:rsidP="00D14566">
      <w:pPr>
        <w:spacing w:line="288" w:lineRule="auto"/>
        <w:jc w:val="both"/>
        <w:rPr>
          <w:b/>
          <w:bCs/>
        </w:rPr>
      </w:pPr>
    </w:p>
    <w:sectPr w:rsidR="009F765B" w:rsidRPr="00D14566" w:rsidSect="009F765B">
      <w:headerReference w:type="default" r:id="rId10"/>
      <w:pgSz w:w="11904" w:h="16836" w:code="9"/>
      <w:pgMar w:top="2268" w:right="1440" w:bottom="1418"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1999F" w14:textId="77777777" w:rsidR="001D1882" w:rsidRDefault="001D1882" w:rsidP="00973453">
      <w:r>
        <w:separator/>
      </w:r>
    </w:p>
  </w:endnote>
  <w:endnote w:type="continuationSeparator" w:id="0">
    <w:p w14:paraId="1BC0C4B8" w14:textId="77777777" w:rsidR="001D1882" w:rsidRDefault="001D1882" w:rsidP="00973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A0000287" w:usb1="2AC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170542"/>
      <w:docPartObj>
        <w:docPartGallery w:val="Page Numbers (Bottom of Page)"/>
        <w:docPartUnique/>
      </w:docPartObj>
    </w:sdtPr>
    <w:sdtEndPr/>
    <w:sdtContent>
      <w:p w14:paraId="66984001" w14:textId="023D5C16" w:rsidR="001D1882" w:rsidRDefault="001D1882">
        <w:pPr>
          <w:pStyle w:val="Piedepgina"/>
          <w:jc w:val="right"/>
        </w:pPr>
        <w:r>
          <w:fldChar w:fldCharType="begin"/>
        </w:r>
        <w:r>
          <w:instrText>PAGE   \* MERGEFORMAT</w:instrText>
        </w:r>
        <w:r>
          <w:fldChar w:fldCharType="separate"/>
        </w:r>
        <w:r w:rsidR="00DC1953">
          <w:rPr>
            <w:noProof/>
          </w:rPr>
          <w:t>3</w:t>
        </w:r>
        <w:r>
          <w:fldChar w:fldCharType="end"/>
        </w:r>
      </w:p>
    </w:sdtContent>
  </w:sdt>
  <w:p w14:paraId="51E13A03" w14:textId="38FDE0C5" w:rsidR="00AB7620" w:rsidRDefault="00AB7620" w:rsidP="00AB7620">
    <w:pPr>
      <w:pStyle w:val="Piedepgina"/>
      <w:ind w:right="360"/>
      <w:rPr>
        <w:i/>
        <w:iCs/>
        <w:smallCaps/>
        <w:sz w:val="18"/>
        <w:szCs w:val="18"/>
      </w:rPr>
    </w:pPr>
    <w:r w:rsidRPr="00D10679">
      <w:rPr>
        <w:i/>
        <w:iCs/>
        <w:smallCaps/>
        <w:sz w:val="18"/>
        <w:szCs w:val="18"/>
      </w:rPr>
      <w:t>OBRAS: PROCEDIMIENTO ABIERTO</w:t>
    </w:r>
    <w:r>
      <w:rPr>
        <w:i/>
        <w:iCs/>
        <w:smallCaps/>
        <w:sz w:val="18"/>
        <w:szCs w:val="18"/>
      </w:rPr>
      <w:t xml:space="preserve"> </w:t>
    </w:r>
    <w:r w:rsidRPr="00EE7AC3">
      <w:rPr>
        <w:i/>
        <w:iCs/>
        <w:smallCaps/>
        <w:sz w:val="18"/>
        <w:szCs w:val="18"/>
      </w:rPr>
      <w:t>SIMPLIFICADO.</w:t>
    </w:r>
    <w:r>
      <w:rPr>
        <w:i/>
        <w:iCs/>
        <w:smallCaps/>
        <w:sz w:val="18"/>
        <w:szCs w:val="18"/>
      </w:rPr>
      <w:t xml:space="preserve"> </w:t>
    </w:r>
    <w:r w:rsidRPr="00D10679">
      <w:rPr>
        <w:i/>
        <w:iCs/>
        <w:smallCaps/>
        <w:sz w:val="18"/>
        <w:szCs w:val="18"/>
      </w:rPr>
      <w:t xml:space="preserve"> </w:t>
    </w:r>
    <w:r>
      <w:rPr>
        <w:i/>
        <w:iCs/>
        <w:smallCaps/>
        <w:sz w:val="18"/>
        <w:szCs w:val="18"/>
      </w:rPr>
      <w:t>PLURALIDAD DE CRITERIOS.</w:t>
    </w:r>
  </w:p>
  <w:p w14:paraId="79DC4EE3" w14:textId="77777777" w:rsidR="001D1882" w:rsidRDefault="001D188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D9098" w14:textId="77777777" w:rsidR="001D1882" w:rsidRDefault="001D1882" w:rsidP="00973453">
      <w:r>
        <w:separator/>
      </w:r>
    </w:p>
  </w:footnote>
  <w:footnote w:type="continuationSeparator" w:id="0">
    <w:p w14:paraId="1DAAB0EF" w14:textId="77777777" w:rsidR="001D1882" w:rsidRDefault="001D1882" w:rsidP="00973453">
      <w:r>
        <w:continuationSeparator/>
      </w:r>
    </w:p>
  </w:footnote>
  <w:footnote w:id="1">
    <w:p w14:paraId="584CC2CF" w14:textId="77777777" w:rsidR="001D1882" w:rsidRPr="007D10BE" w:rsidRDefault="001D1882" w:rsidP="009F765B">
      <w:pPr>
        <w:pStyle w:val="Textonotapie"/>
      </w:pPr>
      <w:r w:rsidRPr="007D10BE">
        <w:rPr>
          <w:rStyle w:val="Refdenotaalpie"/>
        </w:rPr>
        <w:footnoteRef/>
      </w:r>
      <w:r w:rsidRPr="007D10BE">
        <w:t xml:space="preserve"> Desglose de costes si se exige en las cláusulas 1.10 y 11.</w:t>
      </w:r>
    </w:p>
  </w:footnote>
  <w:footnote w:id="2">
    <w:p w14:paraId="13DA7584" w14:textId="77777777" w:rsidR="001D1882" w:rsidRPr="007D10BE" w:rsidRDefault="001D1882" w:rsidP="009F765B">
      <w:pPr>
        <w:pStyle w:val="Textonotapie"/>
      </w:pPr>
      <w:r w:rsidRPr="007D10BE">
        <w:rPr>
          <w:rStyle w:val="Refdenotaalpie"/>
        </w:rPr>
        <w:footnoteRef/>
      </w:r>
      <w:r w:rsidRPr="007D10BE">
        <w:t xml:space="preserve"> Se deberá indicar, a continuación del nombre o razón social, si se trata o no de una pequeña o mediana empresa.</w:t>
      </w:r>
    </w:p>
  </w:footnote>
  <w:footnote w:id="3">
    <w:p w14:paraId="3EDAF529" w14:textId="77777777" w:rsidR="001D1882" w:rsidRPr="007D10BE" w:rsidRDefault="001D1882" w:rsidP="009F765B">
      <w:pPr>
        <w:pStyle w:val="Textonotapie"/>
        <w:spacing w:before="0" w:after="0"/>
      </w:pPr>
      <w:r w:rsidRPr="007D10BE">
        <w:rPr>
          <w:rStyle w:val="Refdenotaalpie"/>
        </w:rPr>
        <w:footnoteRef/>
      </w:r>
      <w:r w:rsidRPr="007D10BE">
        <w:t xml:space="preserve"> En caso de que el licitador sea una unión temporal de empresarios, la proposición económica deberá ser firmada por los representantes de cada una de las empresas que compongan la unión.</w:t>
      </w:r>
    </w:p>
    <w:p w14:paraId="70FC062D" w14:textId="77777777" w:rsidR="001D1882" w:rsidRPr="007D10BE" w:rsidRDefault="001D1882" w:rsidP="009F765B">
      <w:pPr>
        <w:pStyle w:val="Textonotapie"/>
      </w:pPr>
    </w:p>
  </w:footnote>
  <w:footnote w:id="4">
    <w:p w14:paraId="0F85D5DA" w14:textId="77777777" w:rsidR="001D1882" w:rsidRPr="007D10BE" w:rsidRDefault="001D1882" w:rsidP="009F765B">
      <w:pPr>
        <w:pStyle w:val="Textonotapie"/>
      </w:pPr>
      <w:r w:rsidRPr="007D10BE">
        <w:rPr>
          <w:rStyle w:val="Refdenotaalpie"/>
        </w:rPr>
        <w:footnoteRef/>
      </w:r>
      <w:r w:rsidRPr="007D10BE">
        <w:t xml:space="preserve"> En caso de que el licitador sea una unión temporal de empresarios, la proposición económica deberá ser firmada por los representantes de cada una de las empresas que compongan la unión.</w:t>
      </w:r>
    </w:p>
    <w:p w14:paraId="1C69B615" w14:textId="77777777" w:rsidR="001D1882" w:rsidRPr="007D10BE" w:rsidRDefault="001D1882" w:rsidP="009F765B">
      <w:pPr>
        <w:pStyle w:val="Textonotapie"/>
      </w:pPr>
    </w:p>
  </w:footnote>
  <w:footnote w:id="5">
    <w:p w14:paraId="1E7B0BB6" w14:textId="77777777" w:rsidR="001D1882" w:rsidRPr="007D10BE" w:rsidRDefault="001D1882" w:rsidP="009F765B">
      <w:pPr>
        <w:spacing w:line="312" w:lineRule="auto"/>
        <w:ind w:right="588"/>
      </w:pPr>
      <w:r w:rsidRPr="007D10BE">
        <w:rPr>
          <w:rStyle w:val="Refdenotaalpie"/>
        </w:rPr>
        <w:footnoteRef/>
      </w:r>
      <w:r w:rsidRPr="007D10BE">
        <w:t xml:space="preserve"> </w:t>
      </w:r>
      <w:r w:rsidRPr="007D10BE">
        <w:rPr>
          <w:b/>
          <w:bCs/>
          <w:sz w:val="20"/>
          <w:szCs w:val="20"/>
        </w:rPr>
        <w:t>Nota:</w:t>
      </w:r>
      <w:r w:rsidRPr="007D10BE">
        <w:rPr>
          <w:sz w:val="20"/>
          <w:szCs w:val="20"/>
        </w:rPr>
        <w:t xml:space="preserve"> Esta declaración responsable deberá ser suscrita por persona con capacidad para otorgarla. Indíquese la representación que ostenta el declarante en la empresa.</w:t>
      </w:r>
    </w:p>
    <w:p w14:paraId="717D14EA" w14:textId="77777777" w:rsidR="001D1882" w:rsidRPr="007D10BE" w:rsidRDefault="001D1882" w:rsidP="009F765B">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70" w:type="dxa"/>
      <w:tblInd w:w="-90" w:type="dxa"/>
      <w:tblLook w:val="04A0" w:firstRow="1" w:lastRow="0" w:firstColumn="1" w:lastColumn="0" w:noHBand="0" w:noVBand="1"/>
    </w:tblPr>
    <w:tblGrid>
      <w:gridCol w:w="4814"/>
      <w:gridCol w:w="4456"/>
    </w:tblGrid>
    <w:tr w:rsidR="00AB7620" w:rsidRPr="00C4111F" w14:paraId="2B9EBC45" w14:textId="77777777" w:rsidTr="009606BD">
      <w:tc>
        <w:tcPr>
          <w:tcW w:w="4814" w:type="dxa"/>
          <w:shd w:val="clear" w:color="auto" w:fill="auto"/>
        </w:tcPr>
        <w:p w14:paraId="5B3B5FD0" w14:textId="77777777" w:rsidR="00AB7620" w:rsidRPr="00C4111F" w:rsidRDefault="00AB7620" w:rsidP="00AB7620">
          <w:pPr>
            <w:rPr>
              <w:rFonts w:ascii="Calibri" w:eastAsia="Calibri" w:hAnsi="Calibri"/>
            </w:rPr>
          </w:pPr>
          <w:r w:rsidRPr="00C4111F">
            <w:rPr>
              <w:rFonts w:ascii="Calibri" w:eastAsia="Calibri" w:hAnsi="Calibri"/>
              <w:noProof/>
            </w:rPr>
            <w:drawing>
              <wp:inline distT="0" distB="0" distL="0" distR="0" wp14:anchorId="03A97BC9" wp14:editId="17FE83E5">
                <wp:extent cx="539750" cy="5143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0FD7A0FB" w14:textId="77777777" w:rsidR="00AB7620" w:rsidRPr="008D0CE5" w:rsidRDefault="00AB7620" w:rsidP="00AB7620">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5E477EAB" w14:textId="77777777" w:rsidR="00AB7620" w:rsidRPr="00C4111F" w:rsidRDefault="00AB7620" w:rsidP="00AB7620">
          <w:pPr>
            <w:rPr>
              <w:rFonts w:ascii="Calibri" w:eastAsia="Calibri" w:hAnsi="Calibri"/>
            </w:rPr>
          </w:pPr>
          <w:r w:rsidRPr="008D0CE5">
            <w:rPr>
              <w:rFonts w:ascii="Arial" w:eastAsia="Calibri" w:hAnsi="Arial" w:cs="Arial"/>
              <w:b/>
              <w:bCs/>
              <w:sz w:val="18"/>
              <w:szCs w:val="18"/>
            </w:rPr>
            <w:t>de Madrid</w:t>
          </w:r>
        </w:p>
      </w:tc>
      <w:tc>
        <w:tcPr>
          <w:tcW w:w="4456" w:type="dxa"/>
          <w:shd w:val="clear" w:color="auto" w:fill="auto"/>
        </w:tcPr>
        <w:p w14:paraId="77D35CE1" w14:textId="77777777" w:rsidR="00AB7620" w:rsidRPr="00C4111F" w:rsidRDefault="00AB7620" w:rsidP="00AB7620">
          <w:pPr>
            <w:autoSpaceDE w:val="0"/>
            <w:autoSpaceDN w:val="0"/>
            <w:adjustRightInd w:val="0"/>
            <w:rPr>
              <w:rFonts w:ascii="Arial" w:eastAsia="Calibri" w:hAnsi="Arial" w:cs="Arial"/>
              <w:sz w:val="16"/>
              <w:szCs w:val="16"/>
            </w:rPr>
          </w:pPr>
        </w:p>
        <w:p w14:paraId="029F2020" w14:textId="77777777" w:rsidR="00AB7620" w:rsidRDefault="00AB7620" w:rsidP="00AB7620">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Inversiones y</w:t>
          </w:r>
        </w:p>
        <w:p w14:paraId="2DA00CD2" w14:textId="77777777" w:rsidR="00AB7620" w:rsidRDefault="00AB7620" w:rsidP="00AB7620">
          <w:pPr>
            <w:jc w:val="right"/>
            <w:rPr>
              <w:rFonts w:ascii="Arial" w:eastAsia="Calibri" w:hAnsi="Arial" w:cs="Arial"/>
              <w:b/>
              <w:sz w:val="16"/>
              <w:szCs w:val="16"/>
            </w:rPr>
          </w:pPr>
          <w:r>
            <w:rPr>
              <w:rFonts w:ascii="Arial" w:eastAsia="Calibri" w:hAnsi="Arial" w:cs="Arial"/>
              <w:b/>
              <w:sz w:val="16"/>
              <w:szCs w:val="16"/>
            </w:rPr>
            <w:t>Desarrollo Local</w:t>
          </w:r>
        </w:p>
        <w:p w14:paraId="701899AC" w14:textId="77777777" w:rsidR="00AB7620" w:rsidRPr="003350B1" w:rsidRDefault="00AB7620" w:rsidP="00AB7620">
          <w:pPr>
            <w:jc w:val="right"/>
            <w:rPr>
              <w:rFonts w:ascii="Arial" w:eastAsia="Calibri" w:hAnsi="Arial" w:cs="Arial"/>
              <w:b/>
              <w:sz w:val="8"/>
              <w:szCs w:val="8"/>
            </w:rPr>
          </w:pPr>
        </w:p>
        <w:p w14:paraId="7ACC53F7" w14:textId="77777777" w:rsidR="00AB7620" w:rsidRDefault="00AB7620" w:rsidP="00AB7620">
          <w:pPr>
            <w:jc w:val="right"/>
            <w:rPr>
              <w:rFonts w:ascii="Arial" w:eastAsia="Calibri" w:hAnsi="Arial" w:cs="Arial"/>
              <w:b/>
              <w:sz w:val="16"/>
              <w:szCs w:val="16"/>
            </w:rPr>
          </w:pPr>
          <w:r w:rsidRPr="008D0CE5">
            <w:rPr>
              <w:rFonts w:ascii="Arial" w:eastAsia="Calibri" w:hAnsi="Arial" w:cs="Arial"/>
              <w:b/>
              <w:sz w:val="16"/>
              <w:szCs w:val="16"/>
            </w:rPr>
            <w:t xml:space="preserve">CONSEJERÍA </w:t>
          </w:r>
          <w:r>
            <w:rPr>
              <w:rFonts w:ascii="Arial" w:eastAsia="Calibri" w:hAnsi="Arial" w:cs="Arial"/>
              <w:b/>
              <w:sz w:val="16"/>
              <w:szCs w:val="16"/>
            </w:rPr>
            <w:t xml:space="preserve">DE </w:t>
          </w:r>
          <w:r w:rsidRPr="008D0CE5">
            <w:rPr>
              <w:rFonts w:ascii="Arial" w:eastAsia="Calibri" w:hAnsi="Arial" w:cs="Arial"/>
              <w:b/>
              <w:sz w:val="16"/>
              <w:szCs w:val="16"/>
            </w:rPr>
            <w:t xml:space="preserve">ADMINISTRACIÓN </w:t>
          </w:r>
        </w:p>
        <w:p w14:paraId="0BBE2DEF" w14:textId="77777777" w:rsidR="00AB7620" w:rsidRPr="00C4111F" w:rsidRDefault="00AB7620" w:rsidP="00AB7620">
          <w:pPr>
            <w:jc w:val="right"/>
            <w:rPr>
              <w:rFonts w:ascii="Arial" w:eastAsia="Calibri" w:hAnsi="Arial" w:cs="Arial"/>
              <w:sz w:val="16"/>
              <w:szCs w:val="16"/>
            </w:rPr>
          </w:pPr>
          <w:r w:rsidRPr="008D0CE5">
            <w:rPr>
              <w:rFonts w:ascii="Arial" w:eastAsia="Calibri" w:hAnsi="Arial" w:cs="Arial"/>
              <w:b/>
              <w:sz w:val="16"/>
              <w:szCs w:val="16"/>
            </w:rPr>
            <w:t>LOCAL</w:t>
          </w:r>
          <w:r>
            <w:rPr>
              <w:rFonts w:ascii="Arial" w:eastAsia="Calibri" w:hAnsi="Arial" w:cs="Arial"/>
              <w:b/>
              <w:sz w:val="16"/>
              <w:szCs w:val="16"/>
            </w:rPr>
            <w:t xml:space="preserve"> Y DIGITALIZACIÓN</w:t>
          </w:r>
        </w:p>
        <w:p w14:paraId="19F4DF67" w14:textId="77777777" w:rsidR="00AB7620" w:rsidRPr="00C4111F" w:rsidRDefault="00AB7620" w:rsidP="00AB7620">
          <w:pPr>
            <w:autoSpaceDE w:val="0"/>
            <w:autoSpaceDN w:val="0"/>
            <w:adjustRightInd w:val="0"/>
            <w:jc w:val="right"/>
            <w:rPr>
              <w:rFonts w:ascii="Arial" w:eastAsia="Calibri" w:hAnsi="Arial" w:cs="Arial"/>
              <w:sz w:val="16"/>
              <w:szCs w:val="16"/>
            </w:rPr>
          </w:pPr>
        </w:p>
        <w:p w14:paraId="622B2106" w14:textId="77777777" w:rsidR="00AB7620" w:rsidRPr="00C4111F" w:rsidRDefault="00AB7620" w:rsidP="00AB7620">
          <w:pPr>
            <w:jc w:val="right"/>
            <w:rPr>
              <w:rFonts w:ascii="Calibri" w:eastAsia="Calibri" w:hAnsi="Calibri"/>
            </w:rPr>
          </w:pPr>
        </w:p>
      </w:tc>
    </w:tr>
  </w:tbl>
  <w:p w14:paraId="13A7050D" w14:textId="77777777" w:rsidR="00AB7620" w:rsidRDefault="00AB762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70" w:type="dxa"/>
      <w:tblInd w:w="-90" w:type="dxa"/>
      <w:tblLook w:val="04A0" w:firstRow="1" w:lastRow="0" w:firstColumn="1" w:lastColumn="0" w:noHBand="0" w:noVBand="1"/>
    </w:tblPr>
    <w:tblGrid>
      <w:gridCol w:w="4814"/>
      <w:gridCol w:w="4456"/>
    </w:tblGrid>
    <w:tr w:rsidR="00830E3B" w:rsidRPr="00C4111F" w14:paraId="5A43D2D9" w14:textId="77777777" w:rsidTr="009606BD">
      <w:tc>
        <w:tcPr>
          <w:tcW w:w="4814" w:type="dxa"/>
          <w:shd w:val="clear" w:color="auto" w:fill="auto"/>
        </w:tcPr>
        <w:p w14:paraId="375C6ECF" w14:textId="77777777" w:rsidR="00830E3B" w:rsidRPr="00C4111F" w:rsidRDefault="00830E3B" w:rsidP="00AB7620">
          <w:pPr>
            <w:rPr>
              <w:rFonts w:ascii="Calibri" w:eastAsia="Calibri" w:hAnsi="Calibri"/>
            </w:rPr>
          </w:pPr>
          <w:r w:rsidRPr="00C4111F">
            <w:rPr>
              <w:rFonts w:ascii="Calibri" w:eastAsia="Calibri" w:hAnsi="Calibri"/>
              <w:noProof/>
            </w:rPr>
            <w:drawing>
              <wp:inline distT="0" distB="0" distL="0" distR="0" wp14:anchorId="76FCB9C0" wp14:editId="586F02AB">
                <wp:extent cx="539750" cy="5143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7013CE84" w14:textId="77777777" w:rsidR="00830E3B" w:rsidRPr="008D0CE5" w:rsidRDefault="00830E3B" w:rsidP="00AB7620">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42E69D8E" w14:textId="77777777" w:rsidR="00830E3B" w:rsidRPr="00C4111F" w:rsidRDefault="00830E3B" w:rsidP="00AB7620">
          <w:pPr>
            <w:rPr>
              <w:rFonts w:ascii="Calibri" w:eastAsia="Calibri" w:hAnsi="Calibri"/>
            </w:rPr>
          </w:pPr>
          <w:r w:rsidRPr="008D0CE5">
            <w:rPr>
              <w:rFonts w:ascii="Arial" w:eastAsia="Calibri" w:hAnsi="Arial" w:cs="Arial"/>
              <w:b/>
              <w:bCs/>
              <w:sz w:val="18"/>
              <w:szCs w:val="18"/>
            </w:rPr>
            <w:t>de Madrid</w:t>
          </w:r>
        </w:p>
      </w:tc>
      <w:tc>
        <w:tcPr>
          <w:tcW w:w="4456" w:type="dxa"/>
          <w:shd w:val="clear" w:color="auto" w:fill="auto"/>
        </w:tcPr>
        <w:p w14:paraId="24373751" w14:textId="77777777" w:rsidR="00830E3B" w:rsidRPr="00C4111F" w:rsidRDefault="00830E3B" w:rsidP="00AB7620">
          <w:pPr>
            <w:autoSpaceDE w:val="0"/>
            <w:autoSpaceDN w:val="0"/>
            <w:adjustRightInd w:val="0"/>
            <w:rPr>
              <w:rFonts w:ascii="Arial" w:eastAsia="Calibri" w:hAnsi="Arial" w:cs="Arial"/>
              <w:sz w:val="16"/>
              <w:szCs w:val="16"/>
            </w:rPr>
          </w:pPr>
        </w:p>
        <w:p w14:paraId="7551D306" w14:textId="77777777" w:rsidR="00830E3B" w:rsidRDefault="00830E3B" w:rsidP="00AB7620">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Inversiones y</w:t>
          </w:r>
        </w:p>
        <w:p w14:paraId="5F197AA6" w14:textId="77777777" w:rsidR="00830E3B" w:rsidRDefault="00830E3B" w:rsidP="00AB7620">
          <w:pPr>
            <w:jc w:val="right"/>
            <w:rPr>
              <w:rFonts w:ascii="Arial" w:eastAsia="Calibri" w:hAnsi="Arial" w:cs="Arial"/>
              <w:b/>
              <w:sz w:val="16"/>
              <w:szCs w:val="16"/>
            </w:rPr>
          </w:pPr>
          <w:r>
            <w:rPr>
              <w:rFonts w:ascii="Arial" w:eastAsia="Calibri" w:hAnsi="Arial" w:cs="Arial"/>
              <w:b/>
              <w:sz w:val="16"/>
              <w:szCs w:val="16"/>
            </w:rPr>
            <w:t>Desarrollo Local</w:t>
          </w:r>
        </w:p>
        <w:p w14:paraId="6F831AAD" w14:textId="77777777" w:rsidR="00830E3B" w:rsidRPr="003350B1" w:rsidRDefault="00830E3B" w:rsidP="00AB7620">
          <w:pPr>
            <w:jc w:val="right"/>
            <w:rPr>
              <w:rFonts w:ascii="Arial" w:eastAsia="Calibri" w:hAnsi="Arial" w:cs="Arial"/>
              <w:b/>
              <w:sz w:val="8"/>
              <w:szCs w:val="8"/>
            </w:rPr>
          </w:pPr>
        </w:p>
        <w:p w14:paraId="13A36007" w14:textId="77777777" w:rsidR="00830E3B" w:rsidRDefault="00830E3B" w:rsidP="00AB7620">
          <w:pPr>
            <w:jc w:val="right"/>
            <w:rPr>
              <w:rFonts w:ascii="Arial" w:eastAsia="Calibri" w:hAnsi="Arial" w:cs="Arial"/>
              <w:b/>
              <w:sz w:val="16"/>
              <w:szCs w:val="16"/>
            </w:rPr>
          </w:pPr>
          <w:r w:rsidRPr="008D0CE5">
            <w:rPr>
              <w:rFonts w:ascii="Arial" w:eastAsia="Calibri" w:hAnsi="Arial" w:cs="Arial"/>
              <w:b/>
              <w:sz w:val="16"/>
              <w:szCs w:val="16"/>
            </w:rPr>
            <w:t xml:space="preserve">CONSEJERÍA </w:t>
          </w:r>
          <w:r>
            <w:rPr>
              <w:rFonts w:ascii="Arial" w:eastAsia="Calibri" w:hAnsi="Arial" w:cs="Arial"/>
              <w:b/>
              <w:sz w:val="16"/>
              <w:szCs w:val="16"/>
            </w:rPr>
            <w:t xml:space="preserve">DE </w:t>
          </w:r>
          <w:r w:rsidRPr="008D0CE5">
            <w:rPr>
              <w:rFonts w:ascii="Arial" w:eastAsia="Calibri" w:hAnsi="Arial" w:cs="Arial"/>
              <w:b/>
              <w:sz w:val="16"/>
              <w:szCs w:val="16"/>
            </w:rPr>
            <w:t xml:space="preserve">ADMINISTRACIÓN </w:t>
          </w:r>
        </w:p>
        <w:p w14:paraId="7DA7A5B6" w14:textId="77777777" w:rsidR="00830E3B" w:rsidRPr="00C4111F" w:rsidRDefault="00830E3B" w:rsidP="00AB7620">
          <w:pPr>
            <w:jc w:val="right"/>
            <w:rPr>
              <w:rFonts w:ascii="Arial" w:eastAsia="Calibri" w:hAnsi="Arial" w:cs="Arial"/>
              <w:sz w:val="16"/>
              <w:szCs w:val="16"/>
            </w:rPr>
          </w:pPr>
          <w:r w:rsidRPr="008D0CE5">
            <w:rPr>
              <w:rFonts w:ascii="Arial" w:eastAsia="Calibri" w:hAnsi="Arial" w:cs="Arial"/>
              <w:b/>
              <w:sz w:val="16"/>
              <w:szCs w:val="16"/>
            </w:rPr>
            <w:t>LOCAL</w:t>
          </w:r>
          <w:r>
            <w:rPr>
              <w:rFonts w:ascii="Arial" w:eastAsia="Calibri" w:hAnsi="Arial" w:cs="Arial"/>
              <w:b/>
              <w:sz w:val="16"/>
              <w:szCs w:val="16"/>
            </w:rPr>
            <w:t xml:space="preserve"> Y DIGITALIZACIÓN</w:t>
          </w:r>
        </w:p>
        <w:p w14:paraId="238D27A9" w14:textId="77777777" w:rsidR="00830E3B" w:rsidRPr="00C4111F" w:rsidRDefault="00830E3B" w:rsidP="00AB7620">
          <w:pPr>
            <w:autoSpaceDE w:val="0"/>
            <w:autoSpaceDN w:val="0"/>
            <w:adjustRightInd w:val="0"/>
            <w:jc w:val="right"/>
            <w:rPr>
              <w:rFonts w:ascii="Arial" w:eastAsia="Calibri" w:hAnsi="Arial" w:cs="Arial"/>
              <w:sz w:val="16"/>
              <w:szCs w:val="16"/>
            </w:rPr>
          </w:pPr>
        </w:p>
        <w:p w14:paraId="793751A3" w14:textId="77777777" w:rsidR="00830E3B" w:rsidRPr="00C4111F" w:rsidRDefault="00830E3B" w:rsidP="00AB7620">
          <w:pPr>
            <w:jc w:val="right"/>
            <w:rPr>
              <w:rFonts w:ascii="Calibri" w:eastAsia="Calibri" w:hAnsi="Calibri"/>
            </w:rPr>
          </w:pPr>
        </w:p>
      </w:tc>
    </w:tr>
  </w:tbl>
  <w:p w14:paraId="7AC77BF7" w14:textId="77777777" w:rsidR="001D1882" w:rsidRDefault="001D188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A05E3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7C2C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099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5A1E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665FB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0381CAE"/>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5CFA4FDA"/>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585AF5D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38CD3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CC08DC"/>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00000002"/>
    <w:multiLevelType w:val="singleLevel"/>
    <w:tmpl w:val="00000002"/>
    <w:name w:val="WW8Num17"/>
    <w:lvl w:ilvl="0">
      <w:numFmt w:val="bullet"/>
      <w:lvlText w:val="-"/>
      <w:lvlJc w:val="left"/>
      <w:pPr>
        <w:tabs>
          <w:tab w:val="num" w:pos="0"/>
        </w:tabs>
        <w:ind w:left="720" w:hanging="360"/>
      </w:pPr>
      <w:rPr>
        <w:rFonts w:ascii="Calibri" w:hAnsi="Calibri" w:cs="Times New Roman" w:hint="default"/>
        <w:sz w:val="22"/>
      </w:rPr>
    </w:lvl>
  </w:abstractNum>
  <w:abstractNum w:abstractNumId="12" w15:restartNumberingAfterBreak="0">
    <w:nsid w:val="00000003"/>
    <w:multiLevelType w:val="singleLevel"/>
    <w:tmpl w:val="00000003"/>
    <w:name w:val="WW8Num18"/>
    <w:lvl w:ilvl="0">
      <w:numFmt w:val="bullet"/>
      <w:lvlText w:val="-"/>
      <w:lvlJc w:val="left"/>
      <w:pPr>
        <w:tabs>
          <w:tab w:val="num" w:pos="0"/>
        </w:tabs>
        <w:ind w:left="720" w:hanging="360"/>
      </w:pPr>
      <w:rPr>
        <w:rFonts w:ascii="Calibri" w:hAnsi="Calibri" w:cs="Times New Roman" w:hint="default"/>
        <w:sz w:val="22"/>
      </w:rPr>
    </w:lvl>
  </w:abstractNum>
  <w:abstractNum w:abstractNumId="13" w15:restartNumberingAfterBreak="0">
    <w:nsid w:val="00AE4FF0"/>
    <w:multiLevelType w:val="hybridMultilevel"/>
    <w:tmpl w:val="79CE3334"/>
    <w:lvl w:ilvl="0" w:tplc="0C0A000F">
      <w:start w:val="1"/>
      <w:numFmt w:val="decimal"/>
      <w:lvlText w:val="%1."/>
      <w:lvlJc w:val="left"/>
      <w:pPr>
        <w:ind w:left="720" w:hanging="360"/>
      </w:pPr>
      <w:rPr>
        <w:b/>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4"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hint="default"/>
        <w:i w:val="0"/>
        <w:iCs w:val="0"/>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6"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7"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0EF32A9F"/>
    <w:multiLevelType w:val="hybridMultilevel"/>
    <w:tmpl w:val="C1709888"/>
    <w:lvl w:ilvl="0" w:tplc="38403D30">
      <w:start w:val="1"/>
      <w:numFmt w:val="bullet"/>
      <w:lvlText w:val="-"/>
      <w:lvlJc w:val="left"/>
      <w:pPr>
        <w:ind w:left="720" w:hanging="360"/>
      </w:pPr>
      <w:rPr>
        <w:rFonts w:ascii="Arial" w:eastAsiaTheme="minorHAnsi" w:hAnsi="Arial" w:cs="Arial" w:hint="default"/>
        <w:u w:val="none"/>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0FAA1767"/>
    <w:multiLevelType w:val="hybridMultilevel"/>
    <w:tmpl w:val="A2922200"/>
    <w:lvl w:ilvl="0" w:tplc="8A88EA9A">
      <w:start w:val="22"/>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20"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hint="default"/>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21"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cs="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22" w15:restartNumberingAfterBreak="0">
    <w:nsid w:val="13815F72"/>
    <w:multiLevelType w:val="hybridMultilevel"/>
    <w:tmpl w:val="EBFCE26A"/>
    <w:lvl w:ilvl="0" w:tplc="38403D30">
      <w:start w:val="1"/>
      <w:numFmt w:val="bullet"/>
      <w:lvlText w:val="-"/>
      <w:lvlJc w:val="left"/>
      <w:pPr>
        <w:ind w:left="720" w:hanging="360"/>
      </w:pPr>
      <w:rPr>
        <w:rFonts w:ascii="Arial" w:eastAsiaTheme="minorHAnsi" w:hAnsi="Arial" w:cs="Arial" w:hint="default"/>
        <w:u w:val="no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14AA748E"/>
    <w:multiLevelType w:val="hybridMultilevel"/>
    <w:tmpl w:val="5DC275E2"/>
    <w:lvl w:ilvl="0" w:tplc="0C0A0001">
      <w:start w:val="1"/>
      <w:numFmt w:val="bullet"/>
      <w:lvlText w:val=""/>
      <w:lvlJc w:val="left"/>
      <w:pPr>
        <w:ind w:left="1571" w:hanging="360"/>
      </w:pPr>
      <w:rPr>
        <w:rFonts w:ascii="Symbol" w:hAnsi="Symbol"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24"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25" w15:restartNumberingAfterBreak="0">
    <w:nsid w:val="1BBA708E"/>
    <w:multiLevelType w:val="hybridMultilevel"/>
    <w:tmpl w:val="7C16CAAA"/>
    <w:lvl w:ilvl="0" w:tplc="38403D30">
      <w:start w:val="1"/>
      <w:numFmt w:val="bullet"/>
      <w:lvlText w:val="-"/>
      <w:lvlJc w:val="left"/>
      <w:pPr>
        <w:ind w:left="1571" w:hanging="360"/>
      </w:pPr>
      <w:rPr>
        <w:rFonts w:ascii="Arial" w:eastAsiaTheme="minorHAnsi" w:hAnsi="Arial" w:cs="Arial" w:hint="default"/>
        <w:u w:val="none"/>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26" w15:restartNumberingAfterBreak="0">
    <w:nsid w:val="1FF93A05"/>
    <w:multiLevelType w:val="hybridMultilevel"/>
    <w:tmpl w:val="F04AF7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323434D9"/>
    <w:multiLevelType w:val="hybridMultilevel"/>
    <w:tmpl w:val="50B21104"/>
    <w:lvl w:ilvl="0" w:tplc="BACA54BE">
      <w:start w:val="2"/>
      <w:numFmt w:val="bullet"/>
      <w:lvlText w:val="-"/>
      <w:lvlJc w:val="left"/>
      <w:pPr>
        <w:ind w:left="1080" w:hanging="360"/>
      </w:pPr>
      <w:rPr>
        <w:rFonts w:ascii="Times New Roman" w:eastAsia="Times New Roman" w:hAnsi="Times New Roman"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8" w15:restartNumberingAfterBreak="0">
    <w:nsid w:val="34FD15DA"/>
    <w:multiLevelType w:val="hybridMultilevel"/>
    <w:tmpl w:val="D29E7B54"/>
    <w:lvl w:ilvl="0" w:tplc="8C4CE26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7283A47"/>
    <w:multiLevelType w:val="hybridMultilevel"/>
    <w:tmpl w:val="629E9E5A"/>
    <w:lvl w:ilvl="0" w:tplc="D1A8C864">
      <w:numFmt w:val="bullet"/>
      <w:lvlText w:val="-"/>
      <w:lvlJc w:val="left"/>
      <w:pPr>
        <w:ind w:left="840" w:hanging="360"/>
      </w:pPr>
      <w:rPr>
        <w:rFonts w:ascii="Times New Roman" w:eastAsia="Times New Roman" w:hAnsi="Times New Roman" w:cs="Times New Roman"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30" w15:restartNumberingAfterBreak="0">
    <w:nsid w:val="3AC71318"/>
    <w:multiLevelType w:val="hybridMultilevel"/>
    <w:tmpl w:val="E930612E"/>
    <w:lvl w:ilvl="0" w:tplc="63EEF59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CCC6C24"/>
    <w:multiLevelType w:val="hybridMultilevel"/>
    <w:tmpl w:val="FA682A8E"/>
    <w:lvl w:ilvl="0" w:tplc="D786CC38">
      <w:start w:val="19"/>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2" w15:restartNumberingAfterBreak="0">
    <w:nsid w:val="5A2E6D0F"/>
    <w:multiLevelType w:val="hybridMultilevel"/>
    <w:tmpl w:val="6C6E57EA"/>
    <w:lvl w:ilvl="0" w:tplc="7772CF5A">
      <w:start w:val="505"/>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ADF5CBB"/>
    <w:multiLevelType w:val="hybridMultilevel"/>
    <w:tmpl w:val="71C28F4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5E703474"/>
    <w:multiLevelType w:val="hybridMultilevel"/>
    <w:tmpl w:val="166EF05E"/>
    <w:lvl w:ilvl="0" w:tplc="38403D30">
      <w:start w:val="1"/>
      <w:numFmt w:val="bullet"/>
      <w:lvlText w:val="-"/>
      <w:lvlJc w:val="left"/>
      <w:pPr>
        <w:ind w:left="1571" w:hanging="360"/>
      </w:pPr>
      <w:rPr>
        <w:rFonts w:ascii="Arial" w:eastAsiaTheme="minorHAnsi" w:hAnsi="Arial" w:cs="Arial" w:hint="default"/>
        <w:u w:val="none"/>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36" w15:restartNumberingAfterBreak="0">
    <w:nsid w:val="643C282B"/>
    <w:multiLevelType w:val="hybridMultilevel"/>
    <w:tmpl w:val="3A5C5F0C"/>
    <w:lvl w:ilvl="0" w:tplc="AFC6AD5E">
      <w:start w:val="1"/>
      <w:numFmt w:val="upperLetter"/>
      <w:lvlText w:val="%1)"/>
      <w:lvlJc w:val="left"/>
      <w:pPr>
        <w:ind w:left="720" w:hanging="360"/>
      </w:pPr>
      <w:rPr>
        <w:rFonts w:ascii="Times New Roman" w:hAnsi="Times New Roman" w:cs="Times New Roman" w:hint="default"/>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5995B1E"/>
    <w:multiLevelType w:val="hybridMultilevel"/>
    <w:tmpl w:val="AE14C0DC"/>
    <w:lvl w:ilvl="0" w:tplc="7F7A02AA">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665931E6"/>
    <w:multiLevelType w:val="hybridMultilevel"/>
    <w:tmpl w:val="F9D03E16"/>
    <w:lvl w:ilvl="0" w:tplc="38403D30">
      <w:start w:val="1"/>
      <w:numFmt w:val="bullet"/>
      <w:lvlText w:val="-"/>
      <w:lvlJc w:val="left"/>
      <w:pPr>
        <w:ind w:left="1571" w:hanging="360"/>
      </w:pPr>
      <w:rPr>
        <w:rFonts w:ascii="Arial" w:eastAsiaTheme="minorHAnsi" w:hAnsi="Arial" w:cs="Arial" w:hint="default"/>
        <w:u w:val="none"/>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40" w15:restartNumberingAfterBreak="0">
    <w:nsid w:val="688F0353"/>
    <w:multiLevelType w:val="hybridMultilevel"/>
    <w:tmpl w:val="0096B8E4"/>
    <w:lvl w:ilvl="0" w:tplc="E36E901C">
      <w:start w:val="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BB84CD0"/>
    <w:multiLevelType w:val="hybridMultilevel"/>
    <w:tmpl w:val="F746F9B0"/>
    <w:lvl w:ilvl="0" w:tplc="9D647FE2">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2"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747D26B8"/>
    <w:multiLevelType w:val="hybridMultilevel"/>
    <w:tmpl w:val="A87AD7FA"/>
    <w:lvl w:ilvl="0" w:tplc="2FAE962C">
      <w:numFmt w:val="bullet"/>
      <w:lvlText w:val="-"/>
      <w:lvlJc w:val="left"/>
      <w:pPr>
        <w:ind w:left="840" w:hanging="360"/>
      </w:pPr>
      <w:rPr>
        <w:rFonts w:ascii="Times New Roman" w:eastAsia="Times New Roman" w:hAnsi="Times New Roman" w:cs="Times New Roman"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44" w15:restartNumberingAfterBreak="0">
    <w:nsid w:val="79DA6B47"/>
    <w:multiLevelType w:val="hybridMultilevel"/>
    <w:tmpl w:val="B7CEE9D2"/>
    <w:lvl w:ilvl="0" w:tplc="F0BE597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0"/>
  </w:num>
  <w:num w:numId="2">
    <w:abstractNumId w:val="26"/>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21"/>
  </w:num>
  <w:num w:numId="14">
    <w:abstractNumId w:val="42"/>
  </w:num>
  <w:num w:numId="15">
    <w:abstractNumId w:val="17"/>
  </w:num>
  <w:num w:numId="16">
    <w:abstractNumId w:val="38"/>
  </w:num>
  <w:num w:numId="17">
    <w:abstractNumId w:val="34"/>
  </w:num>
  <w:num w:numId="18">
    <w:abstractNumId w:val="20"/>
  </w:num>
  <w:num w:numId="19">
    <w:abstractNumId w:val="15"/>
  </w:num>
  <w:num w:numId="20">
    <w:abstractNumId w:val="16"/>
  </w:num>
  <w:num w:numId="21">
    <w:abstractNumId w:val="40"/>
  </w:num>
  <w:num w:numId="22">
    <w:abstractNumId w:val="44"/>
  </w:num>
  <w:num w:numId="23">
    <w:abstractNumId w:val="27"/>
  </w:num>
  <w:num w:numId="24">
    <w:abstractNumId w:val="37"/>
  </w:num>
  <w:num w:numId="25">
    <w:abstractNumId w:val="32"/>
  </w:num>
  <w:num w:numId="26">
    <w:abstractNumId w:val="33"/>
  </w:num>
  <w:num w:numId="27">
    <w:abstractNumId w:val="18"/>
  </w:num>
  <w:num w:numId="28">
    <w:abstractNumId w:val="11"/>
  </w:num>
  <w:num w:numId="29">
    <w:abstractNumId w:val="14"/>
  </w:num>
  <w:num w:numId="30">
    <w:abstractNumId w:val="43"/>
  </w:num>
  <w:num w:numId="31">
    <w:abstractNumId w:val="31"/>
  </w:num>
  <w:num w:numId="32">
    <w:abstractNumId w:val="41"/>
  </w:num>
  <w:num w:numId="33">
    <w:abstractNumId w:val="28"/>
  </w:num>
  <w:num w:numId="34">
    <w:abstractNumId w:val="23"/>
  </w:num>
  <w:num w:numId="35">
    <w:abstractNumId w:val="22"/>
  </w:num>
  <w:num w:numId="36">
    <w:abstractNumId w:val="35"/>
  </w:num>
  <w:num w:numId="37">
    <w:abstractNumId w:val="25"/>
  </w:num>
  <w:num w:numId="38">
    <w:abstractNumId w:val="39"/>
  </w:num>
  <w:num w:numId="39">
    <w:abstractNumId w:val="10"/>
  </w:num>
  <w:num w:numId="40">
    <w:abstractNumId w:val="12"/>
  </w:num>
  <w:num w:numId="4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36"/>
  </w:num>
  <w:num w:numId="44">
    <w:abstractNumId w:val="29"/>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es-ES" w:vendorID="64" w:dllVersion="131078" w:nlCheck="1" w:checkStyle="0"/>
  <w:activeWritingStyle w:appName="MSWord" w:lang="es-ES_tradnl" w:vendorID="64" w:dllVersion="131078" w:nlCheck="1" w:checkStyle="0"/>
  <w:documentProtection w:edit="comments" w:enforcement="0"/>
  <w:defaultTabStop w:val="708"/>
  <w:hyphenationZone w:val="425"/>
  <w:characterSpacingControl w:val="doNotCompress"/>
  <w:hdrShapeDefaults>
    <o:shapedefaults v:ext="edit" spidmax="9420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AD7"/>
    <w:rsid w:val="00004200"/>
    <w:rsid w:val="0000443C"/>
    <w:rsid w:val="000212CE"/>
    <w:rsid w:val="00022223"/>
    <w:rsid w:val="0005443B"/>
    <w:rsid w:val="0005780E"/>
    <w:rsid w:val="000638E8"/>
    <w:rsid w:val="00072A19"/>
    <w:rsid w:val="000752B4"/>
    <w:rsid w:val="000754F5"/>
    <w:rsid w:val="0007570C"/>
    <w:rsid w:val="00077B06"/>
    <w:rsid w:val="0008215C"/>
    <w:rsid w:val="000955BE"/>
    <w:rsid w:val="000A267E"/>
    <w:rsid w:val="000D391D"/>
    <w:rsid w:val="000D4031"/>
    <w:rsid w:val="000E6532"/>
    <w:rsid w:val="000F715B"/>
    <w:rsid w:val="00107134"/>
    <w:rsid w:val="001105EF"/>
    <w:rsid w:val="001277EB"/>
    <w:rsid w:val="001333A1"/>
    <w:rsid w:val="0013411A"/>
    <w:rsid w:val="001444BD"/>
    <w:rsid w:val="00145FD7"/>
    <w:rsid w:val="0015105C"/>
    <w:rsid w:val="00152C6B"/>
    <w:rsid w:val="001647E7"/>
    <w:rsid w:val="001659D3"/>
    <w:rsid w:val="00167749"/>
    <w:rsid w:val="00175165"/>
    <w:rsid w:val="001842BC"/>
    <w:rsid w:val="00197EDD"/>
    <w:rsid w:val="001B16A1"/>
    <w:rsid w:val="001B3F49"/>
    <w:rsid w:val="001B7DA7"/>
    <w:rsid w:val="001D1882"/>
    <w:rsid w:val="001D508C"/>
    <w:rsid w:val="001D76F3"/>
    <w:rsid w:val="00205ECF"/>
    <w:rsid w:val="00211B06"/>
    <w:rsid w:val="002155DA"/>
    <w:rsid w:val="00224117"/>
    <w:rsid w:val="002300B1"/>
    <w:rsid w:val="00234E4E"/>
    <w:rsid w:val="002515B4"/>
    <w:rsid w:val="0025739A"/>
    <w:rsid w:val="002626D9"/>
    <w:rsid w:val="00271F87"/>
    <w:rsid w:val="002740D4"/>
    <w:rsid w:val="002A67A4"/>
    <w:rsid w:val="002B592E"/>
    <w:rsid w:val="002C15B6"/>
    <w:rsid w:val="002E29FC"/>
    <w:rsid w:val="002F3AE2"/>
    <w:rsid w:val="00325982"/>
    <w:rsid w:val="00335928"/>
    <w:rsid w:val="00341BAD"/>
    <w:rsid w:val="00373559"/>
    <w:rsid w:val="003902C4"/>
    <w:rsid w:val="00391F61"/>
    <w:rsid w:val="00396207"/>
    <w:rsid w:val="003A3C1D"/>
    <w:rsid w:val="003B3258"/>
    <w:rsid w:val="003B5CF7"/>
    <w:rsid w:val="003B7822"/>
    <w:rsid w:val="003C7F76"/>
    <w:rsid w:val="003D7F2B"/>
    <w:rsid w:val="003E76D1"/>
    <w:rsid w:val="003F459D"/>
    <w:rsid w:val="00400638"/>
    <w:rsid w:val="00404998"/>
    <w:rsid w:val="00407335"/>
    <w:rsid w:val="004115D0"/>
    <w:rsid w:val="00412E76"/>
    <w:rsid w:val="00415646"/>
    <w:rsid w:val="00423040"/>
    <w:rsid w:val="00437CB9"/>
    <w:rsid w:val="00445BD5"/>
    <w:rsid w:val="004566DB"/>
    <w:rsid w:val="004702BA"/>
    <w:rsid w:val="00480A9F"/>
    <w:rsid w:val="00482A02"/>
    <w:rsid w:val="00483A0C"/>
    <w:rsid w:val="00486BF8"/>
    <w:rsid w:val="00493F5A"/>
    <w:rsid w:val="00496195"/>
    <w:rsid w:val="004967B0"/>
    <w:rsid w:val="004C50AF"/>
    <w:rsid w:val="004E6D2E"/>
    <w:rsid w:val="004F2177"/>
    <w:rsid w:val="004F22D0"/>
    <w:rsid w:val="00504A84"/>
    <w:rsid w:val="005069A7"/>
    <w:rsid w:val="00506D17"/>
    <w:rsid w:val="00510A37"/>
    <w:rsid w:val="00514BA6"/>
    <w:rsid w:val="0052057F"/>
    <w:rsid w:val="005246F6"/>
    <w:rsid w:val="00540990"/>
    <w:rsid w:val="00547142"/>
    <w:rsid w:val="00550A92"/>
    <w:rsid w:val="00570B59"/>
    <w:rsid w:val="00571635"/>
    <w:rsid w:val="00573673"/>
    <w:rsid w:val="00573B3E"/>
    <w:rsid w:val="00583A5A"/>
    <w:rsid w:val="005845FC"/>
    <w:rsid w:val="00585A5C"/>
    <w:rsid w:val="0058675C"/>
    <w:rsid w:val="00591C59"/>
    <w:rsid w:val="005979A8"/>
    <w:rsid w:val="005A289E"/>
    <w:rsid w:val="005D19FB"/>
    <w:rsid w:val="005D4917"/>
    <w:rsid w:val="005F1949"/>
    <w:rsid w:val="005F4FEA"/>
    <w:rsid w:val="00602027"/>
    <w:rsid w:val="00605CAB"/>
    <w:rsid w:val="0061012B"/>
    <w:rsid w:val="00631FC4"/>
    <w:rsid w:val="006352EF"/>
    <w:rsid w:val="0063619E"/>
    <w:rsid w:val="00646B2B"/>
    <w:rsid w:val="00655B77"/>
    <w:rsid w:val="0066109B"/>
    <w:rsid w:val="00691902"/>
    <w:rsid w:val="006B5E8E"/>
    <w:rsid w:val="006B7D8F"/>
    <w:rsid w:val="006C1561"/>
    <w:rsid w:val="006C5E21"/>
    <w:rsid w:val="006D2AEB"/>
    <w:rsid w:val="006D59BE"/>
    <w:rsid w:val="006E7218"/>
    <w:rsid w:val="00722F02"/>
    <w:rsid w:val="00733B95"/>
    <w:rsid w:val="0074242B"/>
    <w:rsid w:val="00755802"/>
    <w:rsid w:val="007877E7"/>
    <w:rsid w:val="00796A08"/>
    <w:rsid w:val="007B5182"/>
    <w:rsid w:val="007D37C0"/>
    <w:rsid w:val="007D5958"/>
    <w:rsid w:val="007E60D3"/>
    <w:rsid w:val="007F0CBE"/>
    <w:rsid w:val="007F312D"/>
    <w:rsid w:val="00805CEA"/>
    <w:rsid w:val="008106E4"/>
    <w:rsid w:val="008118FD"/>
    <w:rsid w:val="00830E3B"/>
    <w:rsid w:val="0083380C"/>
    <w:rsid w:val="008346DD"/>
    <w:rsid w:val="00841C6E"/>
    <w:rsid w:val="008438B4"/>
    <w:rsid w:val="00852DC7"/>
    <w:rsid w:val="008929D6"/>
    <w:rsid w:val="00894127"/>
    <w:rsid w:val="008B2952"/>
    <w:rsid w:val="008B7269"/>
    <w:rsid w:val="008C29A0"/>
    <w:rsid w:val="008D0CE5"/>
    <w:rsid w:val="008E14D8"/>
    <w:rsid w:val="008F2EED"/>
    <w:rsid w:val="00901923"/>
    <w:rsid w:val="009055E0"/>
    <w:rsid w:val="00915332"/>
    <w:rsid w:val="009170C3"/>
    <w:rsid w:val="009479F4"/>
    <w:rsid w:val="00954A8F"/>
    <w:rsid w:val="00956D9F"/>
    <w:rsid w:val="00973453"/>
    <w:rsid w:val="00974196"/>
    <w:rsid w:val="00975DE2"/>
    <w:rsid w:val="009813FE"/>
    <w:rsid w:val="00984C09"/>
    <w:rsid w:val="0099035A"/>
    <w:rsid w:val="0099568C"/>
    <w:rsid w:val="009B304E"/>
    <w:rsid w:val="009B65FA"/>
    <w:rsid w:val="009E499C"/>
    <w:rsid w:val="009E52B1"/>
    <w:rsid w:val="009F491C"/>
    <w:rsid w:val="009F4ACC"/>
    <w:rsid w:val="009F7447"/>
    <w:rsid w:val="009F765B"/>
    <w:rsid w:val="00A14FEE"/>
    <w:rsid w:val="00A20698"/>
    <w:rsid w:val="00A215AB"/>
    <w:rsid w:val="00A3237F"/>
    <w:rsid w:val="00A32457"/>
    <w:rsid w:val="00A40274"/>
    <w:rsid w:val="00A50972"/>
    <w:rsid w:val="00A55335"/>
    <w:rsid w:val="00A640F3"/>
    <w:rsid w:val="00A669BC"/>
    <w:rsid w:val="00A7680B"/>
    <w:rsid w:val="00A8796E"/>
    <w:rsid w:val="00AA2E82"/>
    <w:rsid w:val="00AA53A4"/>
    <w:rsid w:val="00AA68E9"/>
    <w:rsid w:val="00AB7620"/>
    <w:rsid w:val="00AD1B4A"/>
    <w:rsid w:val="00AF6283"/>
    <w:rsid w:val="00B03158"/>
    <w:rsid w:val="00B102F6"/>
    <w:rsid w:val="00B10CE5"/>
    <w:rsid w:val="00B271F2"/>
    <w:rsid w:val="00B34511"/>
    <w:rsid w:val="00B44175"/>
    <w:rsid w:val="00B53D10"/>
    <w:rsid w:val="00B56E6B"/>
    <w:rsid w:val="00B70874"/>
    <w:rsid w:val="00B71BB7"/>
    <w:rsid w:val="00B8569F"/>
    <w:rsid w:val="00B92F48"/>
    <w:rsid w:val="00BA79B7"/>
    <w:rsid w:val="00BA7ACF"/>
    <w:rsid w:val="00BC5F86"/>
    <w:rsid w:val="00BD1280"/>
    <w:rsid w:val="00BD49D6"/>
    <w:rsid w:val="00BD69EA"/>
    <w:rsid w:val="00BE7750"/>
    <w:rsid w:val="00BF116C"/>
    <w:rsid w:val="00BF1218"/>
    <w:rsid w:val="00C01BFE"/>
    <w:rsid w:val="00C208A0"/>
    <w:rsid w:val="00C3667A"/>
    <w:rsid w:val="00C53542"/>
    <w:rsid w:val="00C640C7"/>
    <w:rsid w:val="00C648D6"/>
    <w:rsid w:val="00C75C15"/>
    <w:rsid w:val="00CB2AD7"/>
    <w:rsid w:val="00CB48F1"/>
    <w:rsid w:val="00CB4C2A"/>
    <w:rsid w:val="00CD0BA5"/>
    <w:rsid w:val="00CD2023"/>
    <w:rsid w:val="00CD6908"/>
    <w:rsid w:val="00CF103E"/>
    <w:rsid w:val="00D00EF8"/>
    <w:rsid w:val="00D14476"/>
    <w:rsid w:val="00D14566"/>
    <w:rsid w:val="00D31E68"/>
    <w:rsid w:val="00D4041C"/>
    <w:rsid w:val="00D415AC"/>
    <w:rsid w:val="00D42677"/>
    <w:rsid w:val="00D535E3"/>
    <w:rsid w:val="00D55B2A"/>
    <w:rsid w:val="00D55C70"/>
    <w:rsid w:val="00D570EE"/>
    <w:rsid w:val="00D659DC"/>
    <w:rsid w:val="00D66E20"/>
    <w:rsid w:val="00D73334"/>
    <w:rsid w:val="00D837D5"/>
    <w:rsid w:val="00DC1953"/>
    <w:rsid w:val="00DC2EE5"/>
    <w:rsid w:val="00DD0094"/>
    <w:rsid w:val="00DD1B4F"/>
    <w:rsid w:val="00DD5116"/>
    <w:rsid w:val="00DD71B5"/>
    <w:rsid w:val="00DF2C78"/>
    <w:rsid w:val="00DF5099"/>
    <w:rsid w:val="00E023A4"/>
    <w:rsid w:val="00E26024"/>
    <w:rsid w:val="00E37056"/>
    <w:rsid w:val="00E41948"/>
    <w:rsid w:val="00E55426"/>
    <w:rsid w:val="00E572EC"/>
    <w:rsid w:val="00E61AD4"/>
    <w:rsid w:val="00E70C00"/>
    <w:rsid w:val="00E83C32"/>
    <w:rsid w:val="00E85A70"/>
    <w:rsid w:val="00EA0B39"/>
    <w:rsid w:val="00EA308B"/>
    <w:rsid w:val="00EB36C7"/>
    <w:rsid w:val="00EC0450"/>
    <w:rsid w:val="00EE195F"/>
    <w:rsid w:val="00EE39D6"/>
    <w:rsid w:val="00EE3BBB"/>
    <w:rsid w:val="00EF757B"/>
    <w:rsid w:val="00F05E59"/>
    <w:rsid w:val="00F1130B"/>
    <w:rsid w:val="00F3756E"/>
    <w:rsid w:val="00F43A93"/>
    <w:rsid w:val="00F61729"/>
    <w:rsid w:val="00F868B6"/>
    <w:rsid w:val="00F87E53"/>
    <w:rsid w:val="00F91F88"/>
    <w:rsid w:val="00F92CC2"/>
    <w:rsid w:val="00FC5E76"/>
    <w:rsid w:val="00FD7C3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286A4289"/>
  <w15:chartTrackingRefBased/>
  <w15:docId w15:val="{FFC3AE7D-7A37-4C12-9AEA-1CE428944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7E7"/>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9"/>
    <w:qFormat/>
    <w:rsid w:val="00585A5C"/>
    <w:pPr>
      <w:keepNext/>
      <w:spacing w:before="240" w:after="60" w:line="288" w:lineRule="auto"/>
      <w:jc w:val="both"/>
      <w:outlineLvl w:val="0"/>
    </w:pPr>
    <w:rPr>
      <w:rFonts w:ascii="Cambria" w:hAnsi="Cambria" w:cs="Cambria"/>
      <w:b/>
      <w:bCs/>
      <w:kern w:val="32"/>
      <w:sz w:val="32"/>
      <w:szCs w:val="32"/>
    </w:rPr>
  </w:style>
  <w:style w:type="paragraph" w:styleId="Ttulo2">
    <w:name w:val="heading 2"/>
    <w:basedOn w:val="Normal"/>
    <w:next w:val="Normal"/>
    <w:link w:val="Ttulo2Car"/>
    <w:uiPriority w:val="99"/>
    <w:qFormat/>
    <w:rsid w:val="00585A5C"/>
    <w:pPr>
      <w:keepNext/>
      <w:spacing w:before="240" w:after="60" w:line="288" w:lineRule="auto"/>
      <w:jc w:val="both"/>
      <w:outlineLvl w:val="1"/>
    </w:pPr>
    <w:rPr>
      <w:rFonts w:ascii="Cambria" w:hAnsi="Cambria" w:cs="Cambria"/>
      <w:b/>
      <w:bCs/>
      <w:i/>
      <w:iCs/>
      <w:sz w:val="28"/>
      <w:szCs w:val="28"/>
    </w:rPr>
  </w:style>
  <w:style w:type="paragraph" w:styleId="Ttulo3">
    <w:name w:val="heading 3"/>
    <w:basedOn w:val="Normal"/>
    <w:next w:val="Normal"/>
    <w:link w:val="Ttulo3Car"/>
    <w:uiPriority w:val="99"/>
    <w:qFormat/>
    <w:rsid w:val="00585A5C"/>
    <w:pPr>
      <w:keepNext/>
      <w:spacing w:before="240" w:after="60" w:line="288" w:lineRule="auto"/>
      <w:jc w:val="both"/>
      <w:outlineLvl w:val="2"/>
    </w:pPr>
    <w:rPr>
      <w:rFonts w:ascii="Cambria" w:hAnsi="Cambria" w:cs="Cambria"/>
      <w:b/>
      <w:bCs/>
      <w:sz w:val="26"/>
      <w:szCs w:val="26"/>
    </w:rPr>
  </w:style>
  <w:style w:type="paragraph" w:styleId="Ttulo4">
    <w:name w:val="heading 4"/>
    <w:basedOn w:val="Normal"/>
    <w:next w:val="Normal"/>
    <w:link w:val="Ttulo4Car"/>
    <w:uiPriority w:val="99"/>
    <w:qFormat/>
    <w:rsid w:val="00585A5C"/>
    <w:pPr>
      <w:keepNext/>
      <w:spacing w:before="240" w:after="60" w:line="288" w:lineRule="auto"/>
      <w:jc w:val="both"/>
      <w:outlineLvl w:val="3"/>
    </w:pPr>
    <w:rPr>
      <w:rFonts w:ascii="Calibri" w:hAnsi="Calibri" w:cs="Calibri"/>
      <w:b/>
      <w:bCs/>
      <w:sz w:val="28"/>
      <w:szCs w:val="28"/>
    </w:rPr>
  </w:style>
  <w:style w:type="paragraph" w:styleId="Ttulo5">
    <w:name w:val="heading 5"/>
    <w:basedOn w:val="Normal"/>
    <w:next w:val="Normal"/>
    <w:link w:val="Ttulo5Car"/>
    <w:uiPriority w:val="99"/>
    <w:qFormat/>
    <w:rsid w:val="00585A5C"/>
    <w:pPr>
      <w:spacing w:before="240" w:after="60" w:line="288" w:lineRule="auto"/>
      <w:jc w:val="both"/>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585A5C"/>
    <w:pPr>
      <w:spacing w:before="240" w:after="60" w:line="288" w:lineRule="auto"/>
      <w:jc w:val="both"/>
      <w:outlineLvl w:val="5"/>
    </w:pPr>
    <w:rPr>
      <w:rFonts w:ascii="Calibri" w:hAnsi="Calibri" w:cs="Calibri"/>
      <w:b/>
      <w:bCs/>
      <w:sz w:val="22"/>
      <w:szCs w:val="22"/>
    </w:rPr>
  </w:style>
  <w:style w:type="paragraph" w:styleId="Ttulo7">
    <w:name w:val="heading 7"/>
    <w:basedOn w:val="Normal"/>
    <w:next w:val="Normal"/>
    <w:link w:val="Ttulo7Car"/>
    <w:uiPriority w:val="99"/>
    <w:qFormat/>
    <w:rsid w:val="00585A5C"/>
    <w:pPr>
      <w:spacing w:before="240" w:after="60" w:line="288" w:lineRule="auto"/>
      <w:jc w:val="both"/>
      <w:outlineLvl w:val="6"/>
    </w:pPr>
    <w:rPr>
      <w:rFonts w:ascii="Calibri" w:hAnsi="Calibri" w:cs="Calibri"/>
    </w:rPr>
  </w:style>
  <w:style w:type="paragraph" w:styleId="Ttulo8">
    <w:name w:val="heading 8"/>
    <w:basedOn w:val="Normal"/>
    <w:next w:val="Normal"/>
    <w:link w:val="Ttulo8Car"/>
    <w:uiPriority w:val="99"/>
    <w:qFormat/>
    <w:rsid w:val="00585A5C"/>
    <w:pPr>
      <w:spacing w:before="240" w:after="60" w:line="288" w:lineRule="auto"/>
      <w:jc w:val="both"/>
      <w:outlineLvl w:val="7"/>
    </w:pPr>
    <w:rPr>
      <w:rFonts w:ascii="Calibri" w:hAnsi="Calibri" w:cs="Calibri"/>
      <w:i/>
      <w:iCs/>
    </w:rPr>
  </w:style>
  <w:style w:type="paragraph" w:styleId="Ttulo9">
    <w:name w:val="heading 9"/>
    <w:basedOn w:val="Normal"/>
    <w:next w:val="Normal"/>
    <w:link w:val="Ttulo9Car"/>
    <w:uiPriority w:val="99"/>
    <w:qFormat/>
    <w:rsid w:val="00585A5C"/>
    <w:pPr>
      <w:spacing w:before="240" w:after="60" w:line="288" w:lineRule="auto"/>
      <w:jc w:val="both"/>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973453"/>
  </w:style>
  <w:style w:type="paragraph" w:styleId="Piedepgina">
    <w:name w:val="footer"/>
    <w:basedOn w:val="Normal"/>
    <w:link w:val="Piedepgina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973453"/>
  </w:style>
  <w:style w:type="character" w:styleId="Hipervnculo">
    <w:name w:val="Hyperlink"/>
    <w:uiPriority w:val="99"/>
    <w:unhideWhenUsed/>
    <w:rsid w:val="001647E7"/>
    <w:rPr>
      <w:color w:val="0000FF"/>
      <w:u w:val="single"/>
    </w:rPr>
  </w:style>
  <w:style w:type="table" w:styleId="Tablaconcuadrcula">
    <w:name w:val="Table Grid"/>
    <w:basedOn w:val="Tablanormal"/>
    <w:uiPriority w:val="39"/>
    <w:rsid w:val="00A21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346DD"/>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Ttulo1Car">
    <w:name w:val="Título 1 Car"/>
    <w:basedOn w:val="Fuentedeprrafopredeter"/>
    <w:link w:val="Ttulo1"/>
    <w:uiPriority w:val="99"/>
    <w:rsid w:val="00585A5C"/>
    <w:rPr>
      <w:rFonts w:ascii="Cambria" w:eastAsia="Times New Roman" w:hAnsi="Cambria" w:cs="Cambria"/>
      <w:b/>
      <w:bCs/>
      <w:kern w:val="32"/>
      <w:sz w:val="32"/>
      <w:szCs w:val="32"/>
      <w:lang w:eastAsia="es-ES"/>
    </w:rPr>
  </w:style>
  <w:style w:type="character" w:customStyle="1" w:styleId="Ttulo2Car">
    <w:name w:val="Título 2 Car"/>
    <w:basedOn w:val="Fuentedeprrafopredeter"/>
    <w:link w:val="Ttulo2"/>
    <w:uiPriority w:val="99"/>
    <w:rsid w:val="00585A5C"/>
    <w:rPr>
      <w:rFonts w:ascii="Cambria" w:eastAsia="Times New Roman" w:hAnsi="Cambria" w:cs="Cambria"/>
      <w:b/>
      <w:bCs/>
      <w:i/>
      <w:iCs/>
      <w:sz w:val="28"/>
      <w:szCs w:val="28"/>
      <w:lang w:eastAsia="es-ES"/>
    </w:rPr>
  </w:style>
  <w:style w:type="character" w:customStyle="1" w:styleId="Ttulo3Car">
    <w:name w:val="Título 3 Car"/>
    <w:basedOn w:val="Fuentedeprrafopredeter"/>
    <w:link w:val="Ttulo3"/>
    <w:uiPriority w:val="99"/>
    <w:rsid w:val="00585A5C"/>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585A5C"/>
    <w:rPr>
      <w:rFonts w:ascii="Calibri" w:eastAsia="Times New Roman" w:hAnsi="Calibri" w:cs="Calibri"/>
      <w:b/>
      <w:bCs/>
      <w:sz w:val="28"/>
      <w:szCs w:val="28"/>
      <w:lang w:eastAsia="es-ES"/>
    </w:rPr>
  </w:style>
  <w:style w:type="character" w:customStyle="1" w:styleId="Ttulo5Car">
    <w:name w:val="Título 5 Car"/>
    <w:basedOn w:val="Fuentedeprrafopredeter"/>
    <w:link w:val="Ttulo5"/>
    <w:uiPriority w:val="99"/>
    <w:rsid w:val="00585A5C"/>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585A5C"/>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585A5C"/>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585A5C"/>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585A5C"/>
    <w:rPr>
      <w:rFonts w:ascii="Cambria" w:eastAsia="Times New Roman" w:hAnsi="Cambria" w:cs="Cambria"/>
      <w:lang w:eastAsia="es-ES"/>
    </w:rPr>
  </w:style>
  <w:style w:type="character" w:styleId="Nmerodepgina">
    <w:name w:val="page number"/>
    <w:basedOn w:val="Fuentedeprrafopredeter"/>
    <w:uiPriority w:val="99"/>
    <w:rsid w:val="00585A5C"/>
  </w:style>
  <w:style w:type="character" w:styleId="Refdenotaalpie">
    <w:name w:val="footnote reference"/>
    <w:uiPriority w:val="99"/>
    <w:rsid w:val="00585A5C"/>
    <w:rPr>
      <w:vertAlign w:val="superscript"/>
    </w:rPr>
  </w:style>
  <w:style w:type="paragraph" w:styleId="Textonotapie">
    <w:name w:val="footnote text"/>
    <w:basedOn w:val="Normal"/>
    <w:link w:val="TextonotapieCar"/>
    <w:uiPriority w:val="99"/>
    <w:rsid w:val="00585A5C"/>
    <w:pPr>
      <w:widowControl w:val="0"/>
      <w:autoSpaceDE w:val="0"/>
      <w:autoSpaceDN w:val="0"/>
      <w:adjustRightInd w:val="0"/>
      <w:spacing w:before="240" w:after="240" w:line="288" w:lineRule="auto"/>
      <w:jc w:val="both"/>
    </w:pPr>
    <w:rPr>
      <w:sz w:val="20"/>
      <w:szCs w:val="20"/>
    </w:rPr>
  </w:style>
  <w:style w:type="character" w:customStyle="1" w:styleId="TextonotapieCar">
    <w:name w:val="Texto nota pie Car"/>
    <w:basedOn w:val="Fuentedeprrafopredeter"/>
    <w:link w:val="Textonotapie"/>
    <w:uiPriority w:val="99"/>
    <w:rsid w:val="00585A5C"/>
    <w:rPr>
      <w:rFonts w:ascii="Times New Roman" w:eastAsia="Times New Roman" w:hAnsi="Times New Roman" w:cs="Times New Roman"/>
      <w:sz w:val="20"/>
      <w:szCs w:val="20"/>
      <w:lang w:eastAsia="es-ES"/>
    </w:rPr>
  </w:style>
  <w:style w:type="paragraph" w:customStyle="1" w:styleId="Textodenotaalpie">
    <w:name w:val="Texto de nota al pie"/>
    <w:basedOn w:val="Normal"/>
    <w:uiPriority w:val="99"/>
    <w:rsid w:val="00585A5C"/>
    <w:pPr>
      <w:widowControl w:val="0"/>
      <w:autoSpaceDE w:val="0"/>
      <w:autoSpaceDN w:val="0"/>
      <w:adjustRightInd w:val="0"/>
      <w:spacing w:line="288" w:lineRule="auto"/>
      <w:jc w:val="both"/>
    </w:pPr>
    <w:rPr>
      <w:rFonts w:ascii="Courier New" w:hAnsi="Courier New" w:cs="Courier New"/>
    </w:rPr>
  </w:style>
  <w:style w:type="paragraph" w:styleId="Textodeglobo">
    <w:name w:val="Balloon Text"/>
    <w:basedOn w:val="Normal"/>
    <w:link w:val="TextodegloboCar"/>
    <w:uiPriority w:val="99"/>
    <w:rsid w:val="00585A5C"/>
    <w:pPr>
      <w:spacing w:line="288" w:lineRule="auto"/>
      <w:jc w:val="both"/>
    </w:pPr>
    <w:rPr>
      <w:rFonts w:ascii="Tahoma" w:hAnsi="Tahoma" w:cs="Tahoma"/>
      <w:sz w:val="16"/>
      <w:szCs w:val="16"/>
    </w:rPr>
  </w:style>
  <w:style w:type="character" w:customStyle="1" w:styleId="TextodegloboCar">
    <w:name w:val="Texto de globo Car"/>
    <w:basedOn w:val="Fuentedeprrafopredeter"/>
    <w:link w:val="Textodeglobo"/>
    <w:uiPriority w:val="99"/>
    <w:rsid w:val="00585A5C"/>
    <w:rPr>
      <w:rFonts w:ascii="Tahoma" w:eastAsia="Times New Roman" w:hAnsi="Tahoma" w:cs="Tahoma"/>
      <w:sz w:val="16"/>
      <w:szCs w:val="16"/>
      <w:lang w:eastAsia="es-ES"/>
    </w:rPr>
  </w:style>
  <w:style w:type="character" w:styleId="Refdenotaalfinal">
    <w:name w:val="endnote reference"/>
    <w:uiPriority w:val="99"/>
    <w:rsid w:val="00585A5C"/>
    <w:rPr>
      <w:vertAlign w:val="superscript"/>
    </w:rPr>
  </w:style>
  <w:style w:type="character" w:styleId="Refdecomentario">
    <w:name w:val="annotation reference"/>
    <w:uiPriority w:val="99"/>
    <w:rsid w:val="00585A5C"/>
    <w:rPr>
      <w:sz w:val="16"/>
      <w:szCs w:val="16"/>
    </w:rPr>
  </w:style>
  <w:style w:type="paragraph" w:styleId="Textocomentario">
    <w:name w:val="annotation text"/>
    <w:basedOn w:val="Normal"/>
    <w:link w:val="TextocomentarioCar"/>
    <w:uiPriority w:val="99"/>
    <w:rsid w:val="00585A5C"/>
    <w:pPr>
      <w:spacing w:line="288" w:lineRule="auto"/>
      <w:jc w:val="both"/>
    </w:pPr>
    <w:rPr>
      <w:sz w:val="20"/>
      <w:szCs w:val="20"/>
    </w:rPr>
  </w:style>
  <w:style w:type="character" w:customStyle="1" w:styleId="TextocomentarioCar">
    <w:name w:val="Texto comentario Car"/>
    <w:basedOn w:val="Fuentedeprrafopredeter"/>
    <w:link w:val="Textocomentario"/>
    <w:uiPriority w:val="99"/>
    <w:rsid w:val="00585A5C"/>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rsid w:val="00585A5C"/>
    <w:rPr>
      <w:b/>
      <w:bCs/>
    </w:rPr>
  </w:style>
  <w:style w:type="character" w:customStyle="1" w:styleId="AsuntodelcomentarioCar">
    <w:name w:val="Asunto del comentario Car"/>
    <w:basedOn w:val="TextocomentarioCar"/>
    <w:link w:val="Asuntodelcomentario"/>
    <w:uiPriority w:val="99"/>
    <w:rsid w:val="00585A5C"/>
    <w:rPr>
      <w:rFonts w:ascii="Times New Roman" w:eastAsia="Times New Roman" w:hAnsi="Times New Roman" w:cs="Times New Roman"/>
      <w:b/>
      <w:bCs/>
      <w:sz w:val="20"/>
      <w:szCs w:val="20"/>
      <w:lang w:eastAsia="es-ES"/>
    </w:rPr>
  </w:style>
  <w:style w:type="paragraph" w:styleId="TDC2">
    <w:name w:val="toc 2"/>
    <w:basedOn w:val="Normal"/>
    <w:next w:val="Normal"/>
    <w:autoRedefine/>
    <w:uiPriority w:val="39"/>
    <w:rsid w:val="00585A5C"/>
    <w:pPr>
      <w:tabs>
        <w:tab w:val="right" w:leader="dot" w:pos="9014"/>
      </w:tabs>
      <w:spacing w:before="120" w:after="120" w:line="288" w:lineRule="auto"/>
      <w:jc w:val="both"/>
    </w:pPr>
  </w:style>
  <w:style w:type="paragraph" w:styleId="TDC1">
    <w:name w:val="toc 1"/>
    <w:basedOn w:val="Normal"/>
    <w:next w:val="Normal"/>
    <w:autoRedefine/>
    <w:uiPriority w:val="39"/>
    <w:rsid w:val="00585A5C"/>
    <w:pPr>
      <w:tabs>
        <w:tab w:val="right" w:leader="dot" w:pos="9014"/>
      </w:tabs>
      <w:spacing w:line="288" w:lineRule="auto"/>
      <w:jc w:val="center"/>
    </w:pPr>
  </w:style>
  <w:style w:type="paragraph" w:styleId="Bibliografa">
    <w:name w:val="Bibliography"/>
    <w:basedOn w:val="Normal"/>
    <w:next w:val="Normal"/>
    <w:uiPriority w:val="99"/>
    <w:rsid w:val="00585A5C"/>
    <w:pPr>
      <w:spacing w:line="288" w:lineRule="auto"/>
      <w:jc w:val="both"/>
    </w:pPr>
  </w:style>
  <w:style w:type="paragraph" w:styleId="Cierre">
    <w:name w:val="Closing"/>
    <w:basedOn w:val="Normal"/>
    <w:link w:val="CierreCar"/>
    <w:uiPriority w:val="99"/>
    <w:rsid w:val="00585A5C"/>
    <w:pPr>
      <w:spacing w:line="288" w:lineRule="auto"/>
      <w:ind w:left="4252"/>
      <w:jc w:val="both"/>
    </w:pPr>
  </w:style>
  <w:style w:type="character" w:customStyle="1" w:styleId="CierreCar">
    <w:name w:val="Cierre Car"/>
    <w:basedOn w:val="Fuentedeprrafopredeter"/>
    <w:link w:val="Cierre"/>
    <w:uiPriority w:val="99"/>
    <w:rsid w:val="00585A5C"/>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585A5C"/>
    <w:pPr>
      <w:spacing w:line="288" w:lineRule="auto"/>
      <w:jc w:val="both"/>
    </w:pPr>
    <w:rPr>
      <w:i/>
      <w:iCs/>
      <w:color w:val="000000"/>
    </w:rPr>
  </w:style>
  <w:style w:type="character" w:customStyle="1" w:styleId="CitaCar">
    <w:name w:val="Cita Car"/>
    <w:basedOn w:val="Fuentedeprrafopredeter"/>
    <w:link w:val="Cita"/>
    <w:uiPriority w:val="99"/>
    <w:rsid w:val="00585A5C"/>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585A5C"/>
    <w:pPr>
      <w:pBdr>
        <w:bottom w:val="single" w:sz="4" w:space="4" w:color="4F81BD"/>
      </w:pBdr>
      <w:spacing w:before="200" w:after="280" w:line="288" w:lineRule="auto"/>
      <w:ind w:left="936" w:right="936"/>
      <w:jc w:val="both"/>
    </w:pPr>
    <w:rPr>
      <w:b/>
      <w:bCs/>
      <w:i/>
      <w:iCs/>
      <w:color w:val="4F81BD"/>
    </w:rPr>
  </w:style>
  <w:style w:type="character" w:customStyle="1" w:styleId="CitadestacadaCar">
    <w:name w:val="Cita destacada Car"/>
    <w:basedOn w:val="Fuentedeprrafopredeter"/>
    <w:link w:val="Citadestacada"/>
    <w:uiPriority w:val="99"/>
    <w:rsid w:val="00585A5C"/>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585A5C"/>
    <w:pPr>
      <w:spacing w:after="120" w:line="288" w:lineRule="auto"/>
      <w:ind w:left="283"/>
      <w:jc w:val="both"/>
    </w:pPr>
  </w:style>
  <w:style w:type="paragraph" w:styleId="Continuarlista2">
    <w:name w:val="List Continue 2"/>
    <w:basedOn w:val="Normal"/>
    <w:uiPriority w:val="99"/>
    <w:rsid w:val="00585A5C"/>
    <w:pPr>
      <w:spacing w:after="120" w:line="288" w:lineRule="auto"/>
      <w:ind w:left="566"/>
      <w:jc w:val="both"/>
    </w:pPr>
  </w:style>
  <w:style w:type="paragraph" w:styleId="Continuarlista3">
    <w:name w:val="List Continue 3"/>
    <w:basedOn w:val="Normal"/>
    <w:uiPriority w:val="99"/>
    <w:rsid w:val="00585A5C"/>
    <w:pPr>
      <w:spacing w:after="120" w:line="288" w:lineRule="auto"/>
      <w:ind w:left="849"/>
      <w:jc w:val="both"/>
    </w:pPr>
  </w:style>
  <w:style w:type="paragraph" w:styleId="Continuarlista4">
    <w:name w:val="List Continue 4"/>
    <w:basedOn w:val="Normal"/>
    <w:uiPriority w:val="99"/>
    <w:rsid w:val="00585A5C"/>
    <w:pPr>
      <w:spacing w:after="120" w:line="288" w:lineRule="auto"/>
      <w:ind w:left="1132"/>
      <w:jc w:val="both"/>
    </w:pPr>
  </w:style>
  <w:style w:type="paragraph" w:styleId="Continuarlista5">
    <w:name w:val="List Continue 5"/>
    <w:basedOn w:val="Normal"/>
    <w:uiPriority w:val="99"/>
    <w:rsid w:val="00585A5C"/>
    <w:pPr>
      <w:spacing w:after="120" w:line="288" w:lineRule="auto"/>
      <w:ind w:left="1415"/>
      <w:jc w:val="both"/>
    </w:pPr>
  </w:style>
  <w:style w:type="paragraph" w:styleId="DireccinHTML">
    <w:name w:val="HTML Address"/>
    <w:basedOn w:val="Normal"/>
    <w:link w:val="DireccinHTMLCar"/>
    <w:uiPriority w:val="99"/>
    <w:rsid w:val="00585A5C"/>
    <w:pPr>
      <w:spacing w:line="288" w:lineRule="auto"/>
      <w:jc w:val="both"/>
    </w:pPr>
    <w:rPr>
      <w:i/>
      <w:iCs/>
    </w:rPr>
  </w:style>
  <w:style w:type="character" w:customStyle="1" w:styleId="DireccinHTMLCar">
    <w:name w:val="Dirección HTML Car"/>
    <w:basedOn w:val="Fuentedeprrafopredeter"/>
    <w:link w:val="DireccinHTML"/>
    <w:uiPriority w:val="99"/>
    <w:rsid w:val="00585A5C"/>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585A5C"/>
    <w:pPr>
      <w:framePr w:w="7920" w:h="1980" w:hRule="exact" w:hSpace="141" w:wrap="auto" w:hAnchor="page" w:xAlign="center" w:yAlign="bottom"/>
      <w:spacing w:line="288" w:lineRule="auto"/>
      <w:ind w:left="2880"/>
      <w:jc w:val="both"/>
    </w:pPr>
    <w:rPr>
      <w:rFonts w:ascii="Cambria" w:hAnsi="Cambria" w:cs="Cambria"/>
    </w:rPr>
  </w:style>
  <w:style w:type="paragraph" w:styleId="Encabezadodelista">
    <w:name w:val="toa heading"/>
    <w:basedOn w:val="Normal"/>
    <w:next w:val="Normal"/>
    <w:uiPriority w:val="99"/>
    <w:semiHidden/>
    <w:rsid w:val="00585A5C"/>
    <w:pPr>
      <w:spacing w:before="120" w:line="288" w:lineRule="auto"/>
      <w:jc w:val="both"/>
    </w:pPr>
    <w:rPr>
      <w:rFonts w:ascii="Cambria" w:hAnsi="Cambria" w:cs="Cambria"/>
      <w:b/>
      <w:bCs/>
    </w:rPr>
  </w:style>
  <w:style w:type="paragraph" w:styleId="Encabezadodemensaje">
    <w:name w:val="Message Header"/>
    <w:basedOn w:val="Normal"/>
    <w:link w:val="EncabezadodemensajeCar"/>
    <w:uiPriority w:val="99"/>
    <w:rsid w:val="00585A5C"/>
    <w:pPr>
      <w:pBdr>
        <w:top w:val="single" w:sz="6" w:space="1" w:color="auto"/>
        <w:left w:val="single" w:sz="6" w:space="1" w:color="auto"/>
        <w:bottom w:val="single" w:sz="6" w:space="1" w:color="auto"/>
        <w:right w:val="single" w:sz="6" w:space="1" w:color="auto"/>
      </w:pBdr>
      <w:shd w:val="pct20" w:color="auto" w:fill="auto"/>
      <w:spacing w:line="288" w:lineRule="auto"/>
      <w:ind w:left="1134" w:hanging="1134"/>
      <w:jc w:val="both"/>
    </w:pPr>
    <w:rPr>
      <w:rFonts w:ascii="Cambria" w:hAnsi="Cambria" w:cs="Cambria"/>
    </w:rPr>
  </w:style>
  <w:style w:type="character" w:customStyle="1" w:styleId="EncabezadodemensajeCar">
    <w:name w:val="Encabezado de mensaje Car"/>
    <w:basedOn w:val="Fuentedeprrafopredeter"/>
    <w:link w:val="Encabezadodemensaje"/>
    <w:uiPriority w:val="99"/>
    <w:rsid w:val="00585A5C"/>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585A5C"/>
    <w:pPr>
      <w:spacing w:line="288" w:lineRule="auto"/>
      <w:jc w:val="both"/>
    </w:pPr>
  </w:style>
  <w:style w:type="character" w:customStyle="1" w:styleId="EncabezadodenotaCar">
    <w:name w:val="Encabezado de nota Car"/>
    <w:basedOn w:val="Fuentedeprrafopredeter"/>
    <w:link w:val="Encabezadodenota"/>
    <w:uiPriority w:val="99"/>
    <w:rsid w:val="00585A5C"/>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585A5C"/>
    <w:pPr>
      <w:spacing w:line="288" w:lineRule="auto"/>
      <w:jc w:val="both"/>
    </w:pPr>
  </w:style>
  <w:style w:type="character" w:customStyle="1" w:styleId="FechaCar">
    <w:name w:val="Fecha Car"/>
    <w:basedOn w:val="Fuentedeprrafopredeter"/>
    <w:link w:val="Fecha"/>
    <w:uiPriority w:val="99"/>
    <w:rsid w:val="00585A5C"/>
    <w:rPr>
      <w:rFonts w:ascii="Times New Roman" w:eastAsia="Times New Roman" w:hAnsi="Times New Roman" w:cs="Times New Roman"/>
      <w:sz w:val="24"/>
      <w:szCs w:val="24"/>
      <w:lang w:eastAsia="es-ES"/>
    </w:rPr>
  </w:style>
  <w:style w:type="paragraph" w:styleId="Firma">
    <w:name w:val="Signature"/>
    <w:basedOn w:val="Normal"/>
    <w:link w:val="FirmaCar"/>
    <w:uiPriority w:val="99"/>
    <w:rsid w:val="00585A5C"/>
    <w:pPr>
      <w:spacing w:line="288" w:lineRule="auto"/>
      <w:ind w:left="4252"/>
      <w:jc w:val="both"/>
    </w:pPr>
  </w:style>
  <w:style w:type="character" w:customStyle="1" w:styleId="FirmaCar">
    <w:name w:val="Firma Car"/>
    <w:basedOn w:val="Fuentedeprrafopredeter"/>
    <w:link w:val="Firma"/>
    <w:uiPriority w:val="99"/>
    <w:rsid w:val="00585A5C"/>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585A5C"/>
    <w:pPr>
      <w:spacing w:line="288" w:lineRule="auto"/>
      <w:jc w:val="both"/>
    </w:pPr>
  </w:style>
  <w:style w:type="character" w:customStyle="1" w:styleId="FirmadecorreoelectrnicoCar">
    <w:name w:val="Firma de correo electrónico Car"/>
    <w:basedOn w:val="Fuentedeprrafopredeter"/>
    <w:link w:val="Firmadecorreoelectrnico"/>
    <w:uiPriority w:val="99"/>
    <w:rsid w:val="00585A5C"/>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585A5C"/>
    <w:pPr>
      <w:spacing w:line="288" w:lineRule="auto"/>
      <w:jc w:val="both"/>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585A5C"/>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585A5C"/>
    <w:pPr>
      <w:spacing w:line="288" w:lineRule="auto"/>
      <w:ind w:left="240" w:hanging="240"/>
      <w:jc w:val="both"/>
    </w:pPr>
  </w:style>
  <w:style w:type="paragraph" w:styleId="ndice2">
    <w:name w:val="index 2"/>
    <w:basedOn w:val="Normal"/>
    <w:next w:val="Normal"/>
    <w:autoRedefine/>
    <w:uiPriority w:val="99"/>
    <w:rsid w:val="00585A5C"/>
    <w:pPr>
      <w:spacing w:line="288" w:lineRule="auto"/>
      <w:ind w:left="480" w:hanging="240"/>
      <w:jc w:val="both"/>
    </w:pPr>
  </w:style>
  <w:style w:type="paragraph" w:styleId="ndice3">
    <w:name w:val="index 3"/>
    <w:basedOn w:val="Normal"/>
    <w:next w:val="Normal"/>
    <w:autoRedefine/>
    <w:uiPriority w:val="99"/>
    <w:rsid w:val="00585A5C"/>
    <w:pPr>
      <w:spacing w:line="288" w:lineRule="auto"/>
      <w:ind w:left="720" w:hanging="240"/>
      <w:jc w:val="both"/>
    </w:pPr>
  </w:style>
  <w:style w:type="paragraph" w:styleId="ndice4">
    <w:name w:val="index 4"/>
    <w:basedOn w:val="Normal"/>
    <w:next w:val="Normal"/>
    <w:autoRedefine/>
    <w:uiPriority w:val="99"/>
    <w:semiHidden/>
    <w:rsid w:val="00585A5C"/>
    <w:pPr>
      <w:spacing w:line="288" w:lineRule="auto"/>
      <w:ind w:left="960" w:hanging="240"/>
      <w:jc w:val="both"/>
    </w:pPr>
  </w:style>
  <w:style w:type="paragraph" w:styleId="ndice5">
    <w:name w:val="index 5"/>
    <w:basedOn w:val="Normal"/>
    <w:next w:val="Normal"/>
    <w:autoRedefine/>
    <w:uiPriority w:val="99"/>
    <w:semiHidden/>
    <w:rsid w:val="00585A5C"/>
    <w:pPr>
      <w:spacing w:line="288" w:lineRule="auto"/>
      <w:ind w:left="1200" w:hanging="240"/>
      <w:jc w:val="both"/>
    </w:pPr>
  </w:style>
  <w:style w:type="paragraph" w:styleId="ndice6">
    <w:name w:val="index 6"/>
    <w:basedOn w:val="Normal"/>
    <w:next w:val="Normal"/>
    <w:autoRedefine/>
    <w:uiPriority w:val="99"/>
    <w:semiHidden/>
    <w:rsid w:val="00585A5C"/>
    <w:pPr>
      <w:spacing w:line="288" w:lineRule="auto"/>
      <w:ind w:left="1440" w:hanging="240"/>
      <w:jc w:val="both"/>
    </w:pPr>
  </w:style>
  <w:style w:type="paragraph" w:styleId="ndice7">
    <w:name w:val="index 7"/>
    <w:basedOn w:val="Normal"/>
    <w:next w:val="Normal"/>
    <w:autoRedefine/>
    <w:uiPriority w:val="99"/>
    <w:semiHidden/>
    <w:rsid w:val="00585A5C"/>
    <w:pPr>
      <w:spacing w:line="288" w:lineRule="auto"/>
      <w:ind w:left="1680" w:hanging="240"/>
      <w:jc w:val="both"/>
    </w:pPr>
  </w:style>
  <w:style w:type="paragraph" w:styleId="ndice8">
    <w:name w:val="index 8"/>
    <w:basedOn w:val="Normal"/>
    <w:next w:val="Normal"/>
    <w:autoRedefine/>
    <w:uiPriority w:val="99"/>
    <w:semiHidden/>
    <w:rsid w:val="00585A5C"/>
    <w:pPr>
      <w:spacing w:line="288" w:lineRule="auto"/>
      <w:ind w:left="1920" w:hanging="240"/>
      <w:jc w:val="both"/>
    </w:pPr>
  </w:style>
  <w:style w:type="paragraph" w:styleId="ndice9">
    <w:name w:val="index 9"/>
    <w:basedOn w:val="Normal"/>
    <w:next w:val="Normal"/>
    <w:autoRedefine/>
    <w:uiPriority w:val="99"/>
    <w:semiHidden/>
    <w:rsid w:val="00585A5C"/>
    <w:pPr>
      <w:spacing w:line="288" w:lineRule="auto"/>
      <w:ind w:left="2160" w:hanging="240"/>
      <w:jc w:val="both"/>
    </w:pPr>
  </w:style>
  <w:style w:type="paragraph" w:styleId="Lista">
    <w:name w:val="List"/>
    <w:basedOn w:val="Normal"/>
    <w:uiPriority w:val="99"/>
    <w:rsid w:val="00585A5C"/>
    <w:pPr>
      <w:spacing w:line="288" w:lineRule="auto"/>
      <w:ind w:left="283" w:hanging="283"/>
      <w:jc w:val="both"/>
    </w:pPr>
  </w:style>
  <w:style w:type="paragraph" w:styleId="Lista2">
    <w:name w:val="List 2"/>
    <w:basedOn w:val="Normal"/>
    <w:uiPriority w:val="99"/>
    <w:rsid w:val="00585A5C"/>
    <w:pPr>
      <w:spacing w:line="288" w:lineRule="auto"/>
      <w:ind w:left="566" w:hanging="283"/>
      <w:jc w:val="both"/>
    </w:pPr>
  </w:style>
  <w:style w:type="paragraph" w:styleId="Lista3">
    <w:name w:val="List 3"/>
    <w:basedOn w:val="Normal"/>
    <w:uiPriority w:val="99"/>
    <w:rsid w:val="00585A5C"/>
    <w:pPr>
      <w:spacing w:line="288" w:lineRule="auto"/>
      <w:ind w:left="849" w:hanging="283"/>
      <w:jc w:val="both"/>
    </w:pPr>
  </w:style>
  <w:style w:type="paragraph" w:styleId="Lista4">
    <w:name w:val="List 4"/>
    <w:basedOn w:val="Normal"/>
    <w:uiPriority w:val="99"/>
    <w:rsid w:val="00585A5C"/>
    <w:pPr>
      <w:spacing w:line="288" w:lineRule="auto"/>
      <w:ind w:left="1132" w:hanging="283"/>
      <w:jc w:val="both"/>
    </w:pPr>
  </w:style>
  <w:style w:type="paragraph" w:styleId="Lista5">
    <w:name w:val="List 5"/>
    <w:basedOn w:val="Normal"/>
    <w:uiPriority w:val="99"/>
    <w:rsid w:val="00585A5C"/>
    <w:pPr>
      <w:spacing w:line="288" w:lineRule="auto"/>
      <w:ind w:left="1415" w:hanging="283"/>
      <w:jc w:val="both"/>
    </w:pPr>
  </w:style>
  <w:style w:type="paragraph" w:styleId="Listaconnmeros">
    <w:name w:val="List Number"/>
    <w:basedOn w:val="Normal"/>
    <w:uiPriority w:val="99"/>
    <w:rsid w:val="00585A5C"/>
    <w:pPr>
      <w:tabs>
        <w:tab w:val="num" w:pos="643"/>
      </w:tabs>
      <w:spacing w:line="288" w:lineRule="auto"/>
      <w:ind w:left="360" w:hanging="360"/>
      <w:jc w:val="both"/>
    </w:pPr>
  </w:style>
  <w:style w:type="paragraph" w:styleId="Listaconnmeros2">
    <w:name w:val="List Number 2"/>
    <w:basedOn w:val="Normal"/>
    <w:uiPriority w:val="99"/>
    <w:rsid w:val="00585A5C"/>
    <w:pPr>
      <w:tabs>
        <w:tab w:val="num" w:pos="643"/>
        <w:tab w:val="num" w:pos="926"/>
      </w:tabs>
      <w:spacing w:line="288" w:lineRule="auto"/>
      <w:ind w:left="643" w:hanging="360"/>
      <w:jc w:val="both"/>
    </w:pPr>
  </w:style>
  <w:style w:type="paragraph" w:styleId="Listaconnmeros3">
    <w:name w:val="List Number 3"/>
    <w:basedOn w:val="Normal"/>
    <w:uiPriority w:val="99"/>
    <w:rsid w:val="00585A5C"/>
    <w:pPr>
      <w:tabs>
        <w:tab w:val="num" w:pos="926"/>
        <w:tab w:val="num" w:pos="1209"/>
      </w:tabs>
      <w:spacing w:line="288" w:lineRule="auto"/>
      <w:ind w:left="926" w:hanging="360"/>
      <w:jc w:val="both"/>
    </w:pPr>
  </w:style>
  <w:style w:type="paragraph" w:styleId="Listaconnmeros4">
    <w:name w:val="List Number 4"/>
    <w:basedOn w:val="Normal"/>
    <w:uiPriority w:val="99"/>
    <w:rsid w:val="00585A5C"/>
    <w:pPr>
      <w:tabs>
        <w:tab w:val="num" w:pos="1209"/>
        <w:tab w:val="num" w:pos="1492"/>
      </w:tabs>
      <w:spacing w:line="288" w:lineRule="auto"/>
      <w:ind w:left="1209" w:hanging="360"/>
      <w:jc w:val="both"/>
    </w:pPr>
  </w:style>
  <w:style w:type="paragraph" w:styleId="Listaconnmeros5">
    <w:name w:val="List Number 5"/>
    <w:basedOn w:val="Normal"/>
    <w:uiPriority w:val="99"/>
    <w:rsid w:val="00585A5C"/>
    <w:pPr>
      <w:tabs>
        <w:tab w:val="num" w:pos="1492"/>
      </w:tabs>
      <w:spacing w:line="288" w:lineRule="auto"/>
      <w:ind w:left="1492" w:hanging="360"/>
      <w:jc w:val="both"/>
    </w:pPr>
  </w:style>
  <w:style w:type="paragraph" w:styleId="Listaconvietas">
    <w:name w:val="List Bullet"/>
    <w:basedOn w:val="Normal"/>
    <w:uiPriority w:val="99"/>
    <w:rsid w:val="00585A5C"/>
    <w:pPr>
      <w:tabs>
        <w:tab w:val="num" w:pos="643"/>
      </w:tabs>
      <w:spacing w:line="288" w:lineRule="auto"/>
      <w:ind w:left="360" w:hanging="360"/>
      <w:jc w:val="both"/>
    </w:pPr>
  </w:style>
  <w:style w:type="paragraph" w:styleId="Listaconvietas2">
    <w:name w:val="List Bullet 2"/>
    <w:basedOn w:val="Normal"/>
    <w:uiPriority w:val="99"/>
    <w:rsid w:val="00585A5C"/>
    <w:pPr>
      <w:tabs>
        <w:tab w:val="num" w:pos="643"/>
        <w:tab w:val="num" w:pos="926"/>
      </w:tabs>
      <w:spacing w:line="288" w:lineRule="auto"/>
      <w:ind w:left="643" w:hanging="360"/>
      <w:jc w:val="both"/>
    </w:pPr>
  </w:style>
  <w:style w:type="paragraph" w:styleId="Listaconvietas3">
    <w:name w:val="List Bullet 3"/>
    <w:basedOn w:val="Normal"/>
    <w:uiPriority w:val="99"/>
    <w:rsid w:val="00585A5C"/>
    <w:pPr>
      <w:tabs>
        <w:tab w:val="num" w:pos="926"/>
        <w:tab w:val="num" w:pos="1209"/>
      </w:tabs>
      <w:spacing w:line="288" w:lineRule="auto"/>
      <w:ind w:left="926" w:hanging="360"/>
      <w:jc w:val="both"/>
    </w:pPr>
  </w:style>
  <w:style w:type="paragraph" w:styleId="Listaconvietas4">
    <w:name w:val="List Bullet 4"/>
    <w:basedOn w:val="Normal"/>
    <w:uiPriority w:val="99"/>
    <w:rsid w:val="00585A5C"/>
    <w:pPr>
      <w:tabs>
        <w:tab w:val="num" w:pos="1209"/>
        <w:tab w:val="num" w:pos="1492"/>
      </w:tabs>
      <w:spacing w:line="288" w:lineRule="auto"/>
      <w:ind w:left="1209" w:hanging="360"/>
      <w:jc w:val="both"/>
    </w:pPr>
  </w:style>
  <w:style w:type="paragraph" w:styleId="Listaconvietas5">
    <w:name w:val="List Bullet 5"/>
    <w:basedOn w:val="Normal"/>
    <w:uiPriority w:val="99"/>
    <w:rsid w:val="00585A5C"/>
    <w:pPr>
      <w:tabs>
        <w:tab w:val="num" w:pos="1492"/>
        <w:tab w:val="num" w:pos="1848"/>
      </w:tabs>
      <w:spacing w:line="288" w:lineRule="auto"/>
      <w:ind w:left="1492" w:hanging="360"/>
      <w:jc w:val="both"/>
    </w:pPr>
  </w:style>
  <w:style w:type="paragraph" w:styleId="Mapadeldocumento">
    <w:name w:val="Document Map"/>
    <w:basedOn w:val="Normal"/>
    <w:link w:val="MapadeldocumentoCar"/>
    <w:uiPriority w:val="99"/>
    <w:semiHidden/>
    <w:rsid w:val="00585A5C"/>
    <w:pPr>
      <w:spacing w:line="288" w:lineRule="auto"/>
      <w:jc w:val="both"/>
    </w:pPr>
    <w:rPr>
      <w:rFonts w:ascii="Tahoma" w:hAnsi="Tahoma" w:cs="Tahoma"/>
      <w:sz w:val="16"/>
      <w:szCs w:val="16"/>
    </w:rPr>
  </w:style>
  <w:style w:type="character" w:customStyle="1" w:styleId="MapadeldocumentoCar">
    <w:name w:val="Mapa del documento Car"/>
    <w:basedOn w:val="Fuentedeprrafopredeter"/>
    <w:link w:val="Mapadeldocumento"/>
    <w:uiPriority w:val="99"/>
    <w:rsid w:val="00585A5C"/>
    <w:rPr>
      <w:rFonts w:ascii="Tahoma" w:eastAsia="Times New Roman" w:hAnsi="Tahoma" w:cs="Tahoma"/>
      <w:sz w:val="16"/>
      <w:szCs w:val="16"/>
      <w:lang w:eastAsia="es-ES"/>
    </w:rPr>
  </w:style>
  <w:style w:type="paragraph" w:styleId="NormalWeb">
    <w:name w:val="Normal (Web)"/>
    <w:basedOn w:val="Normal"/>
    <w:uiPriority w:val="99"/>
    <w:rsid w:val="00585A5C"/>
    <w:pPr>
      <w:spacing w:line="288" w:lineRule="auto"/>
      <w:jc w:val="both"/>
    </w:pPr>
  </w:style>
  <w:style w:type="paragraph" w:styleId="Remitedesobre">
    <w:name w:val="envelope return"/>
    <w:basedOn w:val="Normal"/>
    <w:uiPriority w:val="99"/>
    <w:rsid w:val="00585A5C"/>
    <w:pPr>
      <w:spacing w:line="288" w:lineRule="auto"/>
      <w:jc w:val="both"/>
    </w:pPr>
    <w:rPr>
      <w:rFonts w:ascii="Cambria" w:hAnsi="Cambria" w:cs="Cambria"/>
      <w:sz w:val="20"/>
      <w:szCs w:val="20"/>
    </w:rPr>
  </w:style>
  <w:style w:type="paragraph" w:styleId="Saludo">
    <w:name w:val="Salutation"/>
    <w:basedOn w:val="Normal"/>
    <w:next w:val="Normal"/>
    <w:link w:val="SaludoCar"/>
    <w:uiPriority w:val="99"/>
    <w:rsid w:val="00585A5C"/>
    <w:pPr>
      <w:spacing w:line="288" w:lineRule="auto"/>
      <w:jc w:val="both"/>
    </w:pPr>
  </w:style>
  <w:style w:type="character" w:customStyle="1" w:styleId="SaludoCar">
    <w:name w:val="Saludo Car"/>
    <w:basedOn w:val="Fuentedeprrafopredeter"/>
    <w:link w:val="Saludo"/>
    <w:uiPriority w:val="99"/>
    <w:rsid w:val="00585A5C"/>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585A5C"/>
    <w:pPr>
      <w:spacing w:after="120" w:line="480" w:lineRule="auto"/>
      <w:ind w:left="283"/>
      <w:jc w:val="both"/>
    </w:pPr>
  </w:style>
  <w:style w:type="character" w:customStyle="1" w:styleId="Sangra2detindependienteCar">
    <w:name w:val="Sangría 2 de t. independiente Car"/>
    <w:basedOn w:val="Fuentedeprrafopredeter"/>
    <w:link w:val="Sangra2detindependiente"/>
    <w:uiPriority w:val="99"/>
    <w:rsid w:val="00585A5C"/>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585A5C"/>
    <w:pPr>
      <w:spacing w:after="120" w:line="288" w:lineRule="auto"/>
      <w:ind w:left="283"/>
      <w:jc w:val="both"/>
    </w:pPr>
    <w:rPr>
      <w:sz w:val="16"/>
      <w:szCs w:val="16"/>
    </w:rPr>
  </w:style>
  <w:style w:type="character" w:customStyle="1" w:styleId="Sangra3detindependienteCar">
    <w:name w:val="Sangría 3 de t. independiente Car"/>
    <w:basedOn w:val="Fuentedeprrafopredeter"/>
    <w:link w:val="Sangra3detindependiente"/>
    <w:uiPriority w:val="99"/>
    <w:rsid w:val="00585A5C"/>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585A5C"/>
    <w:pPr>
      <w:spacing w:after="120" w:line="288" w:lineRule="auto"/>
      <w:ind w:left="283"/>
      <w:jc w:val="both"/>
    </w:pPr>
  </w:style>
  <w:style w:type="character" w:customStyle="1" w:styleId="SangradetextonormalCar">
    <w:name w:val="Sangría de texto normal Car"/>
    <w:basedOn w:val="Fuentedeprrafopredeter"/>
    <w:link w:val="Sangradetextonormal"/>
    <w:uiPriority w:val="99"/>
    <w:rsid w:val="00585A5C"/>
    <w:rPr>
      <w:rFonts w:ascii="Times New Roman" w:eastAsia="Times New Roman" w:hAnsi="Times New Roman" w:cs="Times New Roman"/>
      <w:sz w:val="24"/>
      <w:szCs w:val="24"/>
      <w:lang w:eastAsia="es-ES"/>
    </w:rPr>
  </w:style>
  <w:style w:type="paragraph" w:styleId="Sangranormal">
    <w:name w:val="Normal Indent"/>
    <w:basedOn w:val="Normal"/>
    <w:uiPriority w:val="99"/>
    <w:rsid w:val="00585A5C"/>
    <w:pPr>
      <w:spacing w:line="288" w:lineRule="auto"/>
      <w:ind w:left="708"/>
      <w:jc w:val="both"/>
    </w:pPr>
  </w:style>
  <w:style w:type="paragraph" w:styleId="Sinespaciado">
    <w:name w:val="No Spacing"/>
    <w:uiPriority w:val="99"/>
    <w:qFormat/>
    <w:rsid w:val="00585A5C"/>
    <w:pPr>
      <w:spacing w:after="0" w:line="240" w:lineRule="auto"/>
    </w:pPr>
    <w:rPr>
      <w:rFonts w:ascii="Times New Roman" w:eastAsia="Times New Roman" w:hAnsi="Times New Roman" w:cs="Times New Roman"/>
      <w:sz w:val="24"/>
      <w:szCs w:val="24"/>
      <w:lang w:eastAsia="es-ES"/>
    </w:rPr>
  </w:style>
  <w:style w:type="paragraph" w:styleId="Subttulo">
    <w:name w:val="Subtitle"/>
    <w:basedOn w:val="Normal"/>
    <w:next w:val="Normal"/>
    <w:link w:val="SubttuloCar"/>
    <w:uiPriority w:val="99"/>
    <w:qFormat/>
    <w:rsid w:val="00585A5C"/>
    <w:pPr>
      <w:spacing w:after="60" w:line="288" w:lineRule="auto"/>
      <w:jc w:val="center"/>
      <w:outlineLvl w:val="1"/>
    </w:pPr>
    <w:rPr>
      <w:rFonts w:ascii="Cambria" w:hAnsi="Cambria" w:cs="Cambria"/>
    </w:rPr>
  </w:style>
  <w:style w:type="character" w:customStyle="1" w:styleId="SubttuloCar">
    <w:name w:val="Subtítulo Car"/>
    <w:basedOn w:val="Fuentedeprrafopredeter"/>
    <w:link w:val="Subttulo"/>
    <w:uiPriority w:val="99"/>
    <w:rsid w:val="00585A5C"/>
    <w:rPr>
      <w:rFonts w:ascii="Cambria" w:eastAsia="Times New Roman" w:hAnsi="Cambria" w:cs="Cambria"/>
      <w:sz w:val="24"/>
      <w:szCs w:val="24"/>
      <w:lang w:eastAsia="es-ES"/>
    </w:rPr>
  </w:style>
  <w:style w:type="paragraph" w:styleId="Tabladeilustraciones">
    <w:name w:val="table of figures"/>
    <w:basedOn w:val="Normal"/>
    <w:next w:val="Normal"/>
    <w:uiPriority w:val="99"/>
    <w:semiHidden/>
    <w:rsid w:val="00585A5C"/>
    <w:pPr>
      <w:spacing w:line="288" w:lineRule="auto"/>
      <w:jc w:val="both"/>
    </w:pPr>
  </w:style>
  <w:style w:type="paragraph" w:styleId="TDC3">
    <w:name w:val="toc 3"/>
    <w:basedOn w:val="Normal"/>
    <w:next w:val="Normal"/>
    <w:autoRedefine/>
    <w:uiPriority w:val="99"/>
    <w:rsid w:val="00585A5C"/>
    <w:pPr>
      <w:spacing w:line="288" w:lineRule="auto"/>
      <w:ind w:left="480"/>
      <w:jc w:val="both"/>
    </w:pPr>
  </w:style>
  <w:style w:type="paragraph" w:styleId="TDC4">
    <w:name w:val="toc 4"/>
    <w:basedOn w:val="Normal"/>
    <w:next w:val="Normal"/>
    <w:autoRedefine/>
    <w:uiPriority w:val="99"/>
    <w:rsid w:val="00585A5C"/>
    <w:pPr>
      <w:spacing w:line="288" w:lineRule="auto"/>
      <w:ind w:left="720"/>
      <w:jc w:val="both"/>
    </w:pPr>
  </w:style>
  <w:style w:type="paragraph" w:styleId="TDC5">
    <w:name w:val="toc 5"/>
    <w:basedOn w:val="Normal"/>
    <w:next w:val="Normal"/>
    <w:autoRedefine/>
    <w:uiPriority w:val="99"/>
    <w:rsid w:val="00585A5C"/>
    <w:pPr>
      <w:spacing w:line="288" w:lineRule="auto"/>
      <w:ind w:left="960"/>
      <w:jc w:val="both"/>
    </w:pPr>
  </w:style>
  <w:style w:type="paragraph" w:styleId="TDC6">
    <w:name w:val="toc 6"/>
    <w:basedOn w:val="Normal"/>
    <w:next w:val="Normal"/>
    <w:autoRedefine/>
    <w:uiPriority w:val="99"/>
    <w:rsid w:val="00585A5C"/>
    <w:pPr>
      <w:spacing w:line="288" w:lineRule="auto"/>
      <w:ind w:left="1200"/>
      <w:jc w:val="both"/>
    </w:pPr>
  </w:style>
  <w:style w:type="paragraph" w:styleId="TDC7">
    <w:name w:val="toc 7"/>
    <w:basedOn w:val="Normal"/>
    <w:next w:val="Normal"/>
    <w:autoRedefine/>
    <w:uiPriority w:val="99"/>
    <w:rsid w:val="00585A5C"/>
    <w:pPr>
      <w:spacing w:line="288" w:lineRule="auto"/>
      <w:ind w:left="1440"/>
      <w:jc w:val="both"/>
    </w:pPr>
  </w:style>
  <w:style w:type="paragraph" w:styleId="TDC8">
    <w:name w:val="toc 8"/>
    <w:basedOn w:val="Normal"/>
    <w:next w:val="Normal"/>
    <w:autoRedefine/>
    <w:uiPriority w:val="99"/>
    <w:rsid w:val="00585A5C"/>
    <w:pPr>
      <w:spacing w:line="288" w:lineRule="auto"/>
      <w:ind w:left="1680"/>
      <w:jc w:val="both"/>
    </w:pPr>
  </w:style>
  <w:style w:type="paragraph" w:styleId="TDC9">
    <w:name w:val="toc 9"/>
    <w:basedOn w:val="Normal"/>
    <w:next w:val="Normal"/>
    <w:autoRedefine/>
    <w:uiPriority w:val="99"/>
    <w:rsid w:val="00585A5C"/>
    <w:pPr>
      <w:spacing w:line="288" w:lineRule="auto"/>
      <w:ind w:left="1920"/>
      <w:jc w:val="both"/>
    </w:pPr>
  </w:style>
  <w:style w:type="paragraph" w:styleId="Textoconsangra">
    <w:name w:val="table of authorities"/>
    <w:basedOn w:val="Normal"/>
    <w:next w:val="Normal"/>
    <w:uiPriority w:val="99"/>
    <w:semiHidden/>
    <w:rsid w:val="00585A5C"/>
    <w:pPr>
      <w:spacing w:line="288" w:lineRule="auto"/>
      <w:ind w:left="240" w:hanging="240"/>
      <w:jc w:val="both"/>
    </w:pPr>
  </w:style>
  <w:style w:type="paragraph" w:styleId="Textodebloque">
    <w:name w:val="Block Text"/>
    <w:basedOn w:val="Normal"/>
    <w:uiPriority w:val="99"/>
    <w:rsid w:val="00585A5C"/>
    <w:pPr>
      <w:spacing w:after="120" w:line="288" w:lineRule="auto"/>
      <w:ind w:left="1440" w:right="1440"/>
      <w:jc w:val="both"/>
    </w:pPr>
  </w:style>
  <w:style w:type="paragraph" w:styleId="Textoindependiente">
    <w:name w:val="Body Text"/>
    <w:basedOn w:val="Normal"/>
    <w:link w:val="TextoindependienteCar"/>
    <w:uiPriority w:val="99"/>
    <w:rsid w:val="00585A5C"/>
    <w:pPr>
      <w:spacing w:after="120" w:line="288" w:lineRule="auto"/>
      <w:jc w:val="both"/>
    </w:pPr>
  </w:style>
  <w:style w:type="character" w:customStyle="1" w:styleId="TextoindependienteCar">
    <w:name w:val="Texto independiente Car"/>
    <w:basedOn w:val="Fuentedeprrafopredeter"/>
    <w:link w:val="Textoindependiente"/>
    <w:uiPriority w:val="99"/>
    <w:rsid w:val="00585A5C"/>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rsid w:val="00585A5C"/>
    <w:pPr>
      <w:spacing w:after="120" w:line="480" w:lineRule="auto"/>
      <w:jc w:val="both"/>
    </w:pPr>
  </w:style>
  <w:style w:type="character" w:customStyle="1" w:styleId="Textoindependiente2Car">
    <w:name w:val="Texto independiente 2 Car"/>
    <w:basedOn w:val="Fuentedeprrafopredeter"/>
    <w:link w:val="Textoindependiente2"/>
    <w:uiPriority w:val="99"/>
    <w:rsid w:val="00585A5C"/>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585A5C"/>
    <w:pPr>
      <w:spacing w:after="120" w:line="288" w:lineRule="auto"/>
      <w:jc w:val="both"/>
    </w:pPr>
    <w:rPr>
      <w:sz w:val="16"/>
      <w:szCs w:val="16"/>
    </w:rPr>
  </w:style>
  <w:style w:type="character" w:customStyle="1" w:styleId="Textoindependiente3Car">
    <w:name w:val="Texto independiente 3 Car"/>
    <w:basedOn w:val="Fuentedeprrafopredeter"/>
    <w:link w:val="Textoindependiente3"/>
    <w:uiPriority w:val="99"/>
    <w:rsid w:val="00585A5C"/>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585A5C"/>
    <w:pPr>
      <w:ind w:firstLine="210"/>
    </w:pPr>
  </w:style>
  <w:style w:type="character" w:customStyle="1" w:styleId="TextoindependienteprimerasangraCar">
    <w:name w:val="Texto independiente primera sangría Car"/>
    <w:basedOn w:val="TextoindependienteCar"/>
    <w:link w:val="Textoindependienteprimerasangra"/>
    <w:uiPriority w:val="99"/>
    <w:rsid w:val="00585A5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rsid w:val="00585A5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585A5C"/>
    <w:rPr>
      <w:rFonts w:ascii="Times New Roman" w:eastAsia="Times New Roman" w:hAnsi="Times New Roman" w:cs="Times New Roman"/>
      <w:sz w:val="24"/>
      <w:szCs w:val="24"/>
      <w:lang w:eastAsia="es-ES"/>
    </w:rPr>
  </w:style>
  <w:style w:type="paragraph" w:styleId="Textomacro">
    <w:name w:val="macro"/>
    <w:link w:val="TextomacroCar"/>
    <w:uiPriority w:val="99"/>
    <w:semiHidden/>
    <w:rsid w:val="00585A5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585A5C"/>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585A5C"/>
    <w:pPr>
      <w:spacing w:line="288" w:lineRule="auto"/>
      <w:jc w:val="both"/>
    </w:pPr>
    <w:rPr>
      <w:sz w:val="20"/>
      <w:szCs w:val="20"/>
    </w:rPr>
  </w:style>
  <w:style w:type="character" w:customStyle="1" w:styleId="TextonotaalfinalCar">
    <w:name w:val="Texto nota al final Car"/>
    <w:basedOn w:val="Fuentedeprrafopredeter"/>
    <w:link w:val="Textonotaalfinal"/>
    <w:uiPriority w:val="99"/>
    <w:rsid w:val="00585A5C"/>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585A5C"/>
    <w:pPr>
      <w:spacing w:line="288" w:lineRule="auto"/>
      <w:jc w:val="both"/>
    </w:pPr>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585A5C"/>
    <w:rPr>
      <w:rFonts w:ascii="Courier New" w:eastAsia="Times New Roman" w:hAnsi="Courier New" w:cs="Courier New"/>
      <w:sz w:val="20"/>
      <w:szCs w:val="20"/>
      <w:lang w:eastAsia="es-ES"/>
    </w:rPr>
  </w:style>
  <w:style w:type="paragraph" w:styleId="Ttulo">
    <w:name w:val="Title"/>
    <w:basedOn w:val="Normal"/>
    <w:next w:val="Normal"/>
    <w:link w:val="TtuloCar1"/>
    <w:qFormat/>
    <w:rsid w:val="00585A5C"/>
    <w:pPr>
      <w:spacing w:before="240" w:after="60" w:line="288" w:lineRule="auto"/>
      <w:jc w:val="center"/>
      <w:outlineLvl w:val="0"/>
    </w:pPr>
    <w:rPr>
      <w:rFonts w:ascii="Cambria" w:hAnsi="Cambria" w:cs="Cambria"/>
      <w:b/>
      <w:bCs/>
      <w:kern w:val="28"/>
      <w:sz w:val="32"/>
      <w:szCs w:val="32"/>
    </w:rPr>
  </w:style>
  <w:style w:type="character" w:customStyle="1" w:styleId="TtuloCar1">
    <w:name w:val="Título Car1"/>
    <w:basedOn w:val="Fuentedeprrafopredeter"/>
    <w:link w:val="Ttulo"/>
    <w:uiPriority w:val="99"/>
    <w:rsid w:val="00585A5C"/>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585A5C"/>
    <w:pPr>
      <w:spacing w:line="288" w:lineRule="auto"/>
      <w:jc w:val="both"/>
    </w:pPr>
    <w:rPr>
      <w:rFonts w:ascii="Cambria" w:hAnsi="Cambria" w:cs="Cambria"/>
      <w:b/>
      <w:bCs/>
    </w:rPr>
  </w:style>
  <w:style w:type="character" w:styleId="Hipervnculovisitado">
    <w:name w:val="FollowedHyperlink"/>
    <w:uiPriority w:val="99"/>
    <w:unhideWhenUsed/>
    <w:rsid w:val="00585A5C"/>
    <w:rPr>
      <w:color w:val="800080"/>
      <w:u w:val="single"/>
    </w:rPr>
  </w:style>
  <w:style w:type="paragraph" w:customStyle="1" w:styleId="Pa9">
    <w:name w:val="Pa9"/>
    <w:basedOn w:val="Normal"/>
    <w:next w:val="Normal"/>
    <w:uiPriority w:val="99"/>
    <w:rsid w:val="00585A5C"/>
    <w:pPr>
      <w:autoSpaceDE w:val="0"/>
      <w:autoSpaceDN w:val="0"/>
      <w:adjustRightInd w:val="0"/>
      <w:spacing w:line="201" w:lineRule="atLeast"/>
    </w:pPr>
    <w:rPr>
      <w:rFonts w:ascii="Arial" w:hAnsi="Arial" w:cs="Arial"/>
    </w:rPr>
  </w:style>
  <w:style w:type="paragraph" w:customStyle="1" w:styleId="Default">
    <w:name w:val="Default"/>
    <w:rsid w:val="002F3AE2"/>
    <w:pPr>
      <w:autoSpaceDE w:val="0"/>
      <w:autoSpaceDN w:val="0"/>
      <w:adjustRightInd w:val="0"/>
      <w:spacing w:after="0" w:line="240" w:lineRule="auto"/>
    </w:pPr>
    <w:rPr>
      <w:rFonts w:ascii="Arial" w:hAnsi="Arial" w:cs="Arial"/>
      <w:color w:val="000000"/>
      <w:sz w:val="24"/>
      <w:szCs w:val="24"/>
    </w:rPr>
  </w:style>
  <w:style w:type="numbering" w:customStyle="1" w:styleId="Sinlista1">
    <w:name w:val="Sin lista1"/>
    <w:next w:val="Sinlista"/>
    <w:uiPriority w:val="99"/>
    <w:semiHidden/>
    <w:unhideWhenUsed/>
    <w:rsid w:val="00A50972"/>
  </w:style>
  <w:style w:type="table" w:customStyle="1" w:styleId="Tablaconcuadrcula1">
    <w:name w:val="Tabla con cuadrícula1"/>
    <w:basedOn w:val="Tablanormal"/>
    <w:next w:val="Tablaconcuadrcula"/>
    <w:uiPriority w:val="99"/>
    <w:rsid w:val="00A509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eresdenotaalpie">
    <w:name w:val="Caracteres de nota al pie"/>
    <w:rsid w:val="00A50972"/>
    <w:rPr>
      <w:vertAlign w:val="superscript"/>
    </w:rPr>
  </w:style>
  <w:style w:type="paragraph" w:customStyle="1" w:styleId="Textocomentario1">
    <w:name w:val="Texto comentario1"/>
    <w:basedOn w:val="Normal"/>
    <w:rsid w:val="00A50972"/>
    <w:pPr>
      <w:suppressAutoHyphens/>
      <w:spacing w:line="288" w:lineRule="auto"/>
      <w:jc w:val="both"/>
    </w:pPr>
    <w:rPr>
      <w:sz w:val="20"/>
      <w:szCs w:val="20"/>
      <w:lang w:eastAsia="ar-SA"/>
    </w:rPr>
  </w:style>
  <w:style w:type="character" w:customStyle="1" w:styleId="TtuloCar">
    <w:name w:val="Título Car"/>
    <w:uiPriority w:val="99"/>
    <w:locked/>
    <w:rsid w:val="00BE7750"/>
    <w:rPr>
      <w:rFonts w:ascii="Cambria" w:hAnsi="Cambria" w:cs="Cambria"/>
      <w:b/>
      <w:bCs/>
      <w:kern w:val="28"/>
      <w:sz w:val="32"/>
      <w:szCs w:val="32"/>
    </w:rPr>
  </w:style>
  <w:style w:type="paragraph" w:styleId="TtuloTDC">
    <w:name w:val="TOC Heading"/>
    <w:basedOn w:val="Ttulo1"/>
    <w:next w:val="Normal"/>
    <w:uiPriority w:val="39"/>
    <w:qFormat/>
    <w:rsid w:val="00BE7750"/>
    <w:pPr>
      <w:outlineLvl w:val="9"/>
    </w:pPr>
  </w:style>
  <w:style w:type="character" w:customStyle="1" w:styleId="WW8Num1z0">
    <w:name w:val="WW8Num1z0"/>
    <w:rsid w:val="009F765B"/>
  </w:style>
  <w:style w:type="character" w:customStyle="1" w:styleId="WW8Num2z0">
    <w:name w:val="WW8Num2z0"/>
    <w:rsid w:val="009F765B"/>
  </w:style>
  <w:style w:type="character" w:customStyle="1" w:styleId="WW8Num3z0">
    <w:name w:val="WW8Num3z0"/>
    <w:rsid w:val="009F765B"/>
  </w:style>
  <w:style w:type="character" w:customStyle="1" w:styleId="WW8Num4z0">
    <w:name w:val="WW8Num4z0"/>
    <w:rsid w:val="009F765B"/>
  </w:style>
  <w:style w:type="character" w:customStyle="1" w:styleId="WW8Num5z0">
    <w:name w:val="WW8Num5z0"/>
    <w:rsid w:val="009F765B"/>
    <w:rPr>
      <w:rFonts w:ascii="Symbol" w:hAnsi="Symbol" w:cs="Symbol" w:hint="default"/>
    </w:rPr>
  </w:style>
  <w:style w:type="character" w:customStyle="1" w:styleId="WW8Num6z0">
    <w:name w:val="WW8Num6z0"/>
    <w:rsid w:val="009F765B"/>
    <w:rPr>
      <w:rFonts w:ascii="Symbol" w:hAnsi="Symbol" w:cs="Symbol" w:hint="default"/>
    </w:rPr>
  </w:style>
  <w:style w:type="character" w:customStyle="1" w:styleId="WW8Num7z0">
    <w:name w:val="WW8Num7z0"/>
    <w:rsid w:val="009F765B"/>
    <w:rPr>
      <w:rFonts w:ascii="Symbol" w:hAnsi="Symbol" w:cs="Symbol" w:hint="default"/>
    </w:rPr>
  </w:style>
  <w:style w:type="character" w:customStyle="1" w:styleId="WW8Num8z0">
    <w:name w:val="WW8Num8z0"/>
    <w:rsid w:val="009F765B"/>
    <w:rPr>
      <w:rFonts w:ascii="Symbol" w:hAnsi="Symbol" w:cs="Symbol" w:hint="default"/>
    </w:rPr>
  </w:style>
  <w:style w:type="character" w:customStyle="1" w:styleId="WW8Num9z0">
    <w:name w:val="WW8Num9z0"/>
    <w:rsid w:val="009F765B"/>
  </w:style>
  <w:style w:type="character" w:customStyle="1" w:styleId="WW8Num10z0">
    <w:name w:val="WW8Num10z0"/>
    <w:rsid w:val="009F765B"/>
    <w:rPr>
      <w:rFonts w:ascii="Symbol" w:hAnsi="Symbol" w:cs="Symbol" w:hint="default"/>
    </w:rPr>
  </w:style>
  <w:style w:type="character" w:customStyle="1" w:styleId="WW8Num11z0">
    <w:name w:val="WW8Num11z0"/>
    <w:rsid w:val="009F765B"/>
    <w:rPr>
      <w:rFonts w:ascii="Times New Roman" w:eastAsia="Times New Roman" w:hAnsi="Times New Roman" w:cs="Times New Roman" w:hint="default"/>
      <w:b w:val="0"/>
      <w:i w:val="0"/>
      <w:strike w:val="0"/>
      <w:dstrike w:val="0"/>
      <w:color w:val="000000"/>
      <w:position w:val="0"/>
      <w:sz w:val="22"/>
      <w:szCs w:val="22"/>
      <w:u w:val="none" w:color="000000"/>
      <w:shd w:val="clear" w:color="auto" w:fill="auto"/>
      <w:vertAlign w:val="baseline"/>
    </w:rPr>
  </w:style>
  <w:style w:type="character" w:customStyle="1" w:styleId="WW8Num11z1">
    <w:name w:val="WW8Num11z1"/>
    <w:rsid w:val="009F765B"/>
    <w:rPr>
      <w:rFonts w:ascii="Courier New" w:hAnsi="Courier New" w:cs="Courier New" w:hint="default"/>
    </w:rPr>
  </w:style>
  <w:style w:type="character" w:customStyle="1" w:styleId="WW8Num11z2">
    <w:name w:val="WW8Num11z2"/>
    <w:rsid w:val="009F765B"/>
    <w:rPr>
      <w:rFonts w:ascii="Wingdings" w:hAnsi="Wingdings" w:cs="Wingdings" w:hint="default"/>
    </w:rPr>
  </w:style>
  <w:style w:type="character" w:customStyle="1" w:styleId="WW8Num11z3">
    <w:name w:val="WW8Num11z3"/>
    <w:rsid w:val="009F765B"/>
    <w:rPr>
      <w:rFonts w:ascii="Symbol" w:hAnsi="Symbol" w:cs="Symbol" w:hint="default"/>
    </w:rPr>
  </w:style>
  <w:style w:type="character" w:customStyle="1" w:styleId="WW8Num12z0">
    <w:name w:val="WW8Num12z0"/>
    <w:rsid w:val="009F765B"/>
    <w:rPr>
      <w:rFonts w:ascii="Times New Roman" w:eastAsia="Times New Roman" w:hAnsi="Times New Roman" w:cs="Times New Roman" w:hint="default"/>
      <w:i w:val="0"/>
      <w:iCs w:val="0"/>
    </w:rPr>
  </w:style>
  <w:style w:type="character" w:customStyle="1" w:styleId="WW8Num12z1">
    <w:name w:val="WW8Num12z1"/>
    <w:rsid w:val="009F765B"/>
    <w:rPr>
      <w:rFonts w:ascii="Courier New" w:hAnsi="Courier New" w:cs="Courier New" w:hint="default"/>
    </w:rPr>
  </w:style>
  <w:style w:type="character" w:customStyle="1" w:styleId="WW8Num12z2">
    <w:name w:val="WW8Num12z2"/>
    <w:rsid w:val="009F765B"/>
    <w:rPr>
      <w:rFonts w:ascii="Wingdings" w:hAnsi="Wingdings" w:cs="Wingdings" w:hint="default"/>
    </w:rPr>
  </w:style>
  <w:style w:type="character" w:customStyle="1" w:styleId="WW8Num12z3">
    <w:name w:val="WW8Num12z3"/>
    <w:rsid w:val="009F765B"/>
    <w:rPr>
      <w:rFonts w:ascii="Symbol" w:hAnsi="Symbol" w:cs="Symbol" w:hint="default"/>
    </w:rPr>
  </w:style>
  <w:style w:type="character" w:customStyle="1" w:styleId="WW8Num13z0">
    <w:name w:val="WW8Num13z0"/>
    <w:rsid w:val="009F765B"/>
    <w:rPr>
      <w:rFonts w:ascii="Times New Roman" w:eastAsia="Times New Roman" w:hAnsi="Times New Roman" w:cs="Times New Roman" w:hint="default"/>
    </w:rPr>
  </w:style>
  <w:style w:type="character" w:customStyle="1" w:styleId="WW8Num13z1">
    <w:name w:val="WW8Num13z1"/>
    <w:rsid w:val="009F765B"/>
    <w:rPr>
      <w:rFonts w:ascii="Courier New" w:hAnsi="Courier New" w:cs="Courier New" w:hint="default"/>
    </w:rPr>
  </w:style>
  <w:style w:type="character" w:customStyle="1" w:styleId="WW8Num13z2">
    <w:name w:val="WW8Num13z2"/>
    <w:rsid w:val="009F765B"/>
    <w:rPr>
      <w:rFonts w:ascii="Wingdings" w:hAnsi="Wingdings" w:cs="Wingdings" w:hint="default"/>
    </w:rPr>
  </w:style>
  <w:style w:type="character" w:customStyle="1" w:styleId="WW8Num13z3">
    <w:name w:val="WW8Num13z3"/>
    <w:rsid w:val="009F765B"/>
    <w:rPr>
      <w:rFonts w:ascii="Symbol" w:hAnsi="Symbol" w:cs="Symbol" w:hint="default"/>
    </w:rPr>
  </w:style>
  <w:style w:type="character" w:customStyle="1" w:styleId="WW8Num14z0">
    <w:name w:val="WW8Num14z0"/>
    <w:rsid w:val="009F765B"/>
    <w:rPr>
      <w:rFonts w:ascii="Courier New" w:hAnsi="Courier New" w:cs="Courier New" w:hint="default"/>
    </w:rPr>
  </w:style>
  <w:style w:type="character" w:customStyle="1" w:styleId="WW8Num14z2">
    <w:name w:val="WW8Num14z2"/>
    <w:rsid w:val="009F765B"/>
    <w:rPr>
      <w:rFonts w:ascii="Wingdings" w:hAnsi="Wingdings" w:cs="Wingdings" w:hint="default"/>
    </w:rPr>
  </w:style>
  <w:style w:type="character" w:customStyle="1" w:styleId="WW8Num14z3">
    <w:name w:val="WW8Num14z3"/>
    <w:rsid w:val="009F765B"/>
    <w:rPr>
      <w:rFonts w:ascii="Symbol" w:hAnsi="Symbol" w:cs="Symbol" w:hint="default"/>
    </w:rPr>
  </w:style>
  <w:style w:type="character" w:customStyle="1" w:styleId="WW8Num15z0">
    <w:name w:val="WW8Num15z0"/>
    <w:rsid w:val="009F765B"/>
    <w:rPr>
      <w:rFonts w:ascii="Times New Roman" w:eastAsia="Times New Roman" w:hAnsi="Times New Roman" w:cs="Times New Roman" w:hint="default"/>
    </w:rPr>
  </w:style>
  <w:style w:type="character" w:customStyle="1" w:styleId="WW8Num15z1">
    <w:name w:val="WW8Num15z1"/>
    <w:rsid w:val="009F765B"/>
    <w:rPr>
      <w:rFonts w:ascii="Courier New" w:hAnsi="Courier New" w:cs="Courier New" w:hint="default"/>
    </w:rPr>
  </w:style>
  <w:style w:type="character" w:customStyle="1" w:styleId="WW8Num15z2">
    <w:name w:val="WW8Num15z2"/>
    <w:rsid w:val="009F765B"/>
    <w:rPr>
      <w:rFonts w:ascii="Wingdings" w:hAnsi="Wingdings" w:cs="Wingdings" w:hint="default"/>
    </w:rPr>
  </w:style>
  <w:style w:type="character" w:customStyle="1" w:styleId="WW8Num15z3">
    <w:name w:val="WW8Num15z3"/>
    <w:rsid w:val="009F765B"/>
    <w:rPr>
      <w:rFonts w:ascii="Symbol" w:hAnsi="Symbol" w:cs="Symbol" w:hint="default"/>
    </w:rPr>
  </w:style>
  <w:style w:type="character" w:customStyle="1" w:styleId="WW8Num16z0">
    <w:name w:val="WW8Num16z0"/>
    <w:rsid w:val="009F765B"/>
    <w:rPr>
      <w:rFonts w:ascii="Times New Roman" w:eastAsia="Times New Roman" w:hAnsi="Times New Roman" w:cs="Times New Roman" w:hint="default"/>
    </w:rPr>
  </w:style>
  <w:style w:type="character" w:customStyle="1" w:styleId="WW8Num16z1">
    <w:name w:val="WW8Num16z1"/>
    <w:rsid w:val="009F765B"/>
    <w:rPr>
      <w:rFonts w:ascii="Courier New" w:hAnsi="Courier New" w:cs="Courier New" w:hint="default"/>
    </w:rPr>
  </w:style>
  <w:style w:type="character" w:customStyle="1" w:styleId="WW8Num16z2">
    <w:name w:val="WW8Num16z2"/>
    <w:rsid w:val="009F765B"/>
    <w:rPr>
      <w:rFonts w:ascii="Wingdings" w:hAnsi="Wingdings" w:cs="Wingdings" w:hint="default"/>
    </w:rPr>
  </w:style>
  <w:style w:type="character" w:customStyle="1" w:styleId="WW8Num16z3">
    <w:name w:val="WW8Num16z3"/>
    <w:rsid w:val="009F765B"/>
    <w:rPr>
      <w:rFonts w:ascii="Symbol" w:hAnsi="Symbol" w:cs="Symbol" w:hint="default"/>
    </w:rPr>
  </w:style>
  <w:style w:type="character" w:customStyle="1" w:styleId="WW8Num17z0">
    <w:name w:val="WW8Num17z0"/>
    <w:rsid w:val="009F765B"/>
    <w:rPr>
      <w:rFonts w:ascii="Symbol" w:hAnsi="Symbol" w:cs="Symbol" w:hint="default"/>
      <w:color w:val="auto"/>
    </w:rPr>
  </w:style>
  <w:style w:type="character" w:customStyle="1" w:styleId="WW8Num17z1">
    <w:name w:val="WW8Num17z1"/>
    <w:rsid w:val="009F765B"/>
    <w:rPr>
      <w:rFonts w:ascii="Courier New" w:hAnsi="Courier New" w:cs="Courier New" w:hint="default"/>
    </w:rPr>
  </w:style>
  <w:style w:type="character" w:customStyle="1" w:styleId="WW8Num17z2">
    <w:name w:val="WW8Num17z2"/>
    <w:rsid w:val="009F765B"/>
    <w:rPr>
      <w:rFonts w:hint="default"/>
      <w:color w:val="auto"/>
    </w:rPr>
  </w:style>
  <w:style w:type="character" w:customStyle="1" w:styleId="WW8Num17z3">
    <w:name w:val="WW8Num17z3"/>
    <w:rsid w:val="009F765B"/>
    <w:rPr>
      <w:rFonts w:ascii="Symbol" w:hAnsi="Symbol" w:cs="Symbol" w:hint="default"/>
    </w:rPr>
  </w:style>
  <w:style w:type="character" w:customStyle="1" w:styleId="WW8Num17z5">
    <w:name w:val="WW8Num17z5"/>
    <w:rsid w:val="009F765B"/>
    <w:rPr>
      <w:rFonts w:ascii="Wingdings" w:hAnsi="Wingdings" w:cs="Wingdings" w:hint="default"/>
    </w:rPr>
  </w:style>
  <w:style w:type="character" w:customStyle="1" w:styleId="WW8Num18z0">
    <w:name w:val="WW8Num18z0"/>
    <w:rsid w:val="009F765B"/>
    <w:rPr>
      <w:rFonts w:ascii="Calibri" w:eastAsia="Calibri" w:hAnsi="Calibri" w:cs="Times New Roman" w:hint="default"/>
      <w:sz w:val="22"/>
    </w:rPr>
  </w:style>
  <w:style w:type="character" w:customStyle="1" w:styleId="WW8Num18z1">
    <w:name w:val="WW8Num18z1"/>
    <w:rsid w:val="009F765B"/>
    <w:rPr>
      <w:rFonts w:ascii="Courier New" w:hAnsi="Courier New" w:cs="Courier New" w:hint="default"/>
    </w:rPr>
  </w:style>
  <w:style w:type="character" w:customStyle="1" w:styleId="WW8Num18z2">
    <w:name w:val="WW8Num18z2"/>
    <w:rsid w:val="009F765B"/>
    <w:rPr>
      <w:rFonts w:ascii="Wingdings" w:hAnsi="Wingdings" w:cs="Wingdings" w:hint="default"/>
    </w:rPr>
  </w:style>
  <w:style w:type="character" w:customStyle="1" w:styleId="WW8Num18z3">
    <w:name w:val="WW8Num18z3"/>
    <w:rsid w:val="009F765B"/>
    <w:rPr>
      <w:rFonts w:ascii="Symbol" w:hAnsi="Symbol" w:cs="Symbol" w:hint="default"/>
    </w:rPr>
  </w:style>
  <w:style w:type="character" w:customStyle="1" w:styleId="WW8Num19z0">
    <w:name w:val="WW8Num19z0"/>
    <w:rsid w:val="009F765B"/>
    <w:rPr>
      <w:rFonts w:ascii="Times New Roman" w:eastAsia="Times New Roman" w:hAnsi="Times New Roman" w:cs="Times New Roman" w:hint="default"/>
    </w:rPr>
  </w:style>
  <w:style w:type="character" w:customStyle="1" w:styleId="WW8Num19z1">
    <w:name w:val="WW8Num19z1"/>
    <w:rsid w:val="009F765B"/>
    <w:rPr>
      <w:rFonts w:ascii="Courier New" w:hAnsi="Courier New" w:cs="Courier New" w:hint="default"/>
    </w:rPr>
  </w:style>
  <w:style w:type="character" w:customStyle="1" w:styleId="WW8Num19z2">
    <w:name w:val="WW8Num19z2"/>
    <w:rsid w:val="009F765B"/>
    <w:rPr>
      <w:rFonts w:ascii="Wingdings" w:hAnsi="Wingdings" w:cs="Wingdings" w:hint="default"/>
    </w:rPr>
  </w:style>
  <w:style w:type="character" w:customStyle="1" w:styleId="WW8Num19z3">
    <w:name w:val="WW8Num19z3"/>
    <w:rsid w:val="009F765B"/>
    <w:rPr>
      <w:rFonts w:ascii="Symbol" w:hAnsi="Symbol" w:cs="Symbol" w:hint="default"/>
    </w:rPr>
  </w:style>
  <w:style w:type="character" w:customStyle="1" w:styleId="WW8Num20z0">
    <w:name w:val="WW8Num20z0"/>
    <w:rsid w:val="009F765B"/>
    <w:rPr>
      <w:rFonts w:ascii="Courier New" w:hAnsi="Courier New" w:cs="Courier New" w:hint="default"/>
    </w:rPr>
  </w:style>
  <w:style w:type="character" w:customStyle="1" w:styleId="WW8Num20z2">
    <w:name w:val="WW8Num20z2"/>
    <w:rsid w:val="009F765B"/>
    <w:rPr>
      <w:rFonts w:ascii="Wingdings" w:hAnsi="Wingdings" w:cs="Wingdings" w:hint="default"/>
    </w:rPr>
  </w:style>
  <w:style w:type="character" w:customStyle="1" w:styleId="WW8Num20z3">
    <w:name w:val="WW8Num20z3"/>
    <w:rsid w:val="009F765B"/>
    <w:rPr>
      <w:rFonts w:ascii="Symbol" w:hAnsi="Symbol" w:cs="Symbol" w:hint="default"/>
    </w:rPr>
  </w:style>
  <w:style w:type="character" w:customStyle="1" w:styleId="WW8Num21z0">
    <w:name w:val="WW8Num21z0"/>
    <w:rsid w:val="009F765B"/>
    <w:rPr>
      <w:rFonts w:ascii="Courier New" w:hAnsi="Courier New" w:cs="Courier New" w:hint="default"/>
    </w:rPr>
  </w:style>
  <w:style w:type="character" w:customStyle="1" w:styleId="WW8Num21z2">
    <w:name w:val="WW8Num21z2"/>
    <w:rsid w:val="009F765B"/>
    <w:rPr>
      <w:rFonts w:ascii="Wingdings" w:hAnsi="Wingdings" w:cs="Wingdings" w:hint="default"/>
    </w:rPr>
  </w:style>
  <w:style w:type="character" w:customStyle="1" w:styleId="WW8Num21z3">
    <w:name w:val="WW8Num21z3"/>
    <w:rsid w:val="009F765B"/>
    <w:rPr>
      <w:rFonts w:ascii="Symbol" w:hAnsi="Symbol" w:cs="Symbol" w:hint="default"/>
    </w:rPr>
  </w:style>
  <w:style w:type="character" w:customStyle="1" w:styleId="WW8Num22z0">
    <w:name w:val="WW8Num22z0"/>
    <w:rsid w:val="009F765B"/>
    <w:rPr>
      <w:rFonts w:ascii="Times New Roman" w:eastAsia="Times New Roman" w:hAnsi="Times New Roman" w:cs="Times New Roman" w:hint="default"/>
    </w:rPr>
  </w:style>
  <w:style w:type="character" w:customStyle="1" w:styleId="WW8Num22z1">
    <w:name w:val="WW8Num22z1"/>
    <w:rsid w:val="009F765B"/>
    <w:rPr>
      <w:rFonts w:ascii="Courier New" w:hAnsi="Courier New" w:cs="Courier New" w:hint="default"/>
    </w:rPr>
  </w:style>
  <w:style w:type="character" w:customStyle="1" w:styleId="WW8Num22z2">
    <w:name w:val="WW8Num22z2"/>
    <w:rsid w:val="009F765B"/>
    <w:rPr>
      <w:rFonts w:ascii="Wingdings" w:hAnsi="Wingdings" w:cs="Wingdings" w:hint="default"/>
    </w:rPr>
  </w:style>
  <w:style w:type="character" w:customStyle="1" w:styleId="WW8Num22z3">
    <w:name w:val="WW8Num22z3"/>
    <w:rsid w:val="009F765B"/>
    <w:rPr>
      <w:rFonts w:ascii="Symbol" w:hAnsi="Symbol" w:cs="Symbol" w:hint="default"/>
    </w:rPr>
  </w:style>
  <w:style w:type="character" w:customStyle="1" w:styleId="Fuentedeprrafopredeter1">
    <w:name w:val="Fuente de párrafo predeter.1"/>
    <w:rsid w:val="009F765B"/>
  </w:style>
  <w:style w:type="character" w:customStyle="1" w:styleId="Caracteresdenotafinal">
    <w:name w:val="Caracteres de nota final"/>
    <w:rsid w:val="009F765B"/>
    <w:rPr>
      <w:vertAlign w:val="superscript"/>
    </w:rPr>
  </w:style>
  <w:style w:type="character" w:customStyle="1" w:styleId="Refdecomentario1">
    <w:name w:val="Ref. de comentario1"/>
    <w:rsid w:val="009F765B"/>
    <w:rPr>
      <w:sz w:val="16"/>
      <w:szCs w:val="16"/>
    </w:rPr>
  </w:style>
  <w:style w:type="paragraph" w:customStyle="1" w:styleId="Encabezado1">
    <w:name w:val="Encabezado1"/>
    <w:basedOn w:val="Normal"/>
    <w:next w:val="Textoindependiente"/>
    <w:rsid w:val="009F765B"/>
    <w:pPr>
      <w:keepNext/>
      <w:suppressAutoHyphens/>
      <w:spacing w:before="240" w:after="120" w:line="288" w:lineRule="auto"/>
      <w:jc w:val="both"/>
    </w:pPr>
    <w:rPr>
      <w:rFonts w:ascii="Arial" w:eastAsia="Microsoft YaHei" w:hAnsi="Arial" w:cs="Mangal"/>
      <w:sz w:val="28"/>
      <w:szCs w:val="28"/>
      <w:lang w:eastAsia="ar-SA"/>
    </w:rPr>
  </w:style>
  <w:style w:type="paragraph" w:customStyle="1" w:styleId="Etiqueta">
    <w:name w:val="Etiqueta"/>
    <w:basedOn w:val="Normal"/>
    <w:rsid w:val="009F765B"/>
    <w:pPr>
      <w:suppressLineNumbers/>
      <w:suppressAutoHyphens/>
      <w:spacing w:before="120" w:after="120" w:line="288" w:lineRule="auto"/>
      <w:jc w:val="both"/>
    </w:pPr>
    <w:rPr>
      <w:rFonts w:cs="Mangal"/>
      <w:i/>
      <w:iCs/>
      <w:lang w:eastAsia="ar-SA"/>
    </w:rPr>
  </w:style>
  <w:style w:type="paragraph" w:customStyle="1" w:styleId="ndice">
    <w:name w:val="Índice"/>
    <w:basedOn w:val="Normal"/>
    <w:rsid w:val="009F765B"/>
    <w:pPr>
      <w:suppressLineNumbers/>
      <w:suppressAutoHyphens/>
      <w:spacing w:line="288" w:lineRule="auto"/>
      <w:jc w:val="both"/>
    </w:pPr>
    <w:rPr>
      <w:rFonts w:cs="Mangal"/>
      <w:lang w:eastAsia="ar-SA"/>
    </w:rPr>
  </w:style>
  <w:style w:type="paragraph" w:customStyle="1" w:styleId="Cierre1">
    <w:name w:val="Cierre1"/>
    <w:basedOn w:val="Normal"/>
    <w:rsid w:val="009F765B"/>
    <w:pPr>
      <w:suppressAutoHyphens/>
      <w:spacing w:line="288" w:lineRule="auto"/>
      <w:ind w:left="4252"/>
      <w:jc w:val="both"/>
    </w:pPr>
    <w:rPr>
      <w:lang w:eastAsia="ar-SA"/>
    </w:rPr>
  </w:style>
  <w:style w:type="paragraph" w:customStyle="1" w:styleId="Continuarlista1">
    <w:name w:val="Continuar lista1"/>
    <w:basedOn w:val="Normal"/>
    <w:rsid w:val="009F765B"/>
    <w:pPr>
      <w:suppressAutoHyphens/>
      <w:spacing w:after="120" w:line="288" w:lineRule="auto"/>
      <w:ind w:left="283"/>
      <w:jc w:val="both"/>
    </w:pPr>
    <w:rPr>
      <w:lang w:eastAsia="ar-SA"/>
    </w:rPr>
  </w:style>
  <w:style w:type="paragraph" w:customStyle="1" w:styleId="Continuarlista21">
    <w:name w:val="Continuar lista 21"/>
    <w:basedOn w:val="Normal"/>
    <w:rsid w:val="009F765B"/>
    <w:pPr>
      <w:suppressAutoHyphens/>
      <w:spacing w:after="120" w:line="288" w:lineRule="auto"/>
      <w:ind w:left="566"/>
      <w:jc w:val="both"/>
    </w:pPr>
    <w:rPr>
      <w:lang w:eastAsia="ar-SA"/>
    </w:rPr>
  </w:style>
  <w:style w:type="paragraph" w:customStyle="1" w:styleId="Continuarlista31">
    <w:name w:val="Continuar lista 31"/>
    <w:basedOn w:val="Normal"/>
    <w:rsid w:val="009F765B"/>
    <w:pPr>
      <w:suppressAutoHyphens/>
      <w:spacing w:after="120" w:line="288" w:lineRule="auto"/>
      <w:ind w:left="849"/>
      <w:jc w:val="both"/>
    </w:pPr>
    <w:rPr>
      <w:lang w:eastAsia="ar-SA"/>
    </w:rPr>
  </w:style>
  <w:style w:type="paragraph" w:customStyle="1" w:styleId="Continuarlista41">
    <w:name w:val="Continuar lista 41"/>
    <w:basedOn w:val="Normal"/>
    <w:rsid w:val="009F765B"/>
    <w:pPr>
      <w:suppressAutoHyphens/>
      <w:spacing w:after="120" w:line="288" w:lineRule="auto"/>
      <w:ind w:left="1132"/>
      <w:jc w:val="both"/>
    </w:pPr>
    <w:rPr>
      <w:lang w:eastAsia="ar-SA"/>
    </w:rPr>
  </w:style>
  <w:style w:type="paragraph" w:customStyle="1" w:styleId="Continuarlista51">
    <w:name w:val="Continuar lista 51"/>
    <w:basedOn w:val="Normal"/>
    <w:rsid w:val="009F765B"/>
    <w:pPr>
      <w:suppressAutoHyphens/>
      <w:spacing w:after="120" w:line="288" w:lineRule="auto"/>
      <w:ind w:left="1415"/>
      <w:jc w:val="both"/>
    </w:pPr>
    <w:rPr>
      <w:lang w:eastAsia="ar-SA"/>
    </w:rPr>
  </w:style>
  <w:style w:type="paragraph" w:customStyle="1" w:styleId="Encabezadodelista1">
    <w:name w:val="Encabezado de lista1"/>
    <w:basedOn w:val="Normal"/>
    <w:next w:val="Normal"/>
    <w:rsid w:val="009F765B"/>
    <w:pPr>
      <w:suppressAutoHyphens/>
      <w:spacing w:before="120" w:line="288" w:lineRule="auto"/>
      <w:jc w:val="both"/>
    </w:pPr>
    <w:rPr>
      <w:rFonts w:ascii="Cambria" w:hAnsi="Cambria" w:cs="Cambria"/>
      <w:b/>
      <w:bCs/>
      <w:lang w:eastAsia="ar-SA"/>
    </w:rPr>
  </w:style>
  <w:style w:type="paragraph" w:customStyle="1" w:styleId="Encabezadodemensaje1">
    <w:name w:val="Encabezado de mensaje1"/>
    <w:basedOn w:val="Normal"/>
    <w:rsid w:val="009F765B"/>
    <w:pPr>
      <w:shd w:val="clear" w:color="auto" w:fill="CCCCCC"/>
      <w:suppressAutoHyphens/>
      <w:spacing w:line="288" w:lineRule="auto"/>
      <w:ind w:left="1134" w:hanging="1134"/>
      <w:jc w:val="both"/>
    </w:pPr>
    <w:rPr>
      <w:rFonts w:ascii="Cambria" w:hAnsi="Cambria" w:cs="Cambria"/>
      <w:lang w:eastAsia="ar-SA"/>
    </w:rPr>
  </w:style>
  <w:style w:type="paragraph" w:customStyle="1" w:styleId="Encabezadodenota1">
    <w:name w:val="Encabezado de nota1"/>
    <w:basedOn w:val="Normal"/>
    <w:next w:val="Normal"/>
    <w:rsid w:val="009F765B"/>
    <w:pPr>
      <w:suppressAutoHyphens/>
      <w:spacing w:line="288" w:lineRule="auto"/>
      <w:jc w:val="both"/>
    </w:pPr>
    <w:rPr>
      <w:lang w:eastAsia="ar-SA"/>
    </w:rPr>
  </w:style>
  <w:style w:type="paragraph" w:customStyle="1" w:styleId="Epgrafe">
    <w:name w:val="Epígrafe"/>
    <w:basedOn w:val="Normal"/>
    <w:next w:val="Normal"/>
    <w:uiPriority w:val="99"/>
    <w:qFormat/>
    <w:rsid w:val="009F765B"/>
    <w:pPr>
      <w:suppressAutoHyphens/>
      <w:spacing w:line="288" w:lineRule="auto"/>
      <w:jc w:val="both"/>
    </w:pPr>
    <w:rPr>
      <w:b/>
      <w:bCs/>
      <w:sz w:val="20"/>
      <w:szCs w:val="20"/>
      <w:lang w:eastAsia="ar-SA"/>
    </w:rPr>
  </w:style>
  <w:style w:type="paragraph" w:customStyle="1" w:styleId="Fecha1">
    <w:name w:val="Fecha1"/>
    <w:basedOn w:val="Normal"/>
    <w:next w:val="Normal"/>
    <w:rsid w:val="009F765B"/>
    <w:pPr>
      <w:suppressAutoHyphens/>
      <w:spacing w:line="288" w:lineRule="auto"/>
      <w:jc w:val="both"/>
    </w:pPr>
    <w:rPr>
      <w:lang w:eastAsia="ar-SA"/>
    </w:rPr>
  </w:style>
  <w:style w:type="paragraph" w:customStyle="1" w:styleId="Lista21">
    <w:name w:val="Lista 21"/>
    <w:basedOn w:val="Normal"/>
    <w:rsid w:val="009F765B"/>
    <w:pPr>
      <w:suppressAutoHyphens/>
      <w:spacing w:line="288" w:lineRule="auto"/>
      <w:ind w:left="566" w:hanging="283"/>
      <w:jc w:val="both"/>
    </w:pPr>
    <w:rPr>
      <w:lang w:eastAsia="ar-SA"/>
    </w:rPr>
  </w:style>
  <w:style w:type="paragraph" w:customStyle="1" w:styleId="Lista31">
    <w:name w:val="Lista 31"/>
    <w:basedOn w:val="Normal"/>
    <w:rsid w:val="009F765B"/>
    <w:pPr>
      <w:suppressAutoHyphens/>
      <w:spacing w:line="288" w:lineRule="auto"/>
      <w:ind w:left="849" w:hanging="283"/>
      <w:jc w:val="both"/>
    </w:pPr>
    <w:rPr>
      <w:lang w:eastAsia="ar-SA"/>
    </w:rPr>
  </w:style>
  <w:style w:type="paragraph" w:customStyle="1" w:styleId="Lista41">
    <w:name w:val="Lista 41"/>
    <w:basedOn w:val="Normal"/>
    <w:rsid w:val="009F765B"/>
    <w:pPr>
      <w:suppressAutoHyphens/>
      <w:spacing w:line="288" w:lineRule="auto"/>
      <w:ind w:left="1132" w:hanging="283"/>
      <w:jc w:val="both"/>
    </w:pPr>
    <w:rPr>
      <w:lang w:eastAsia="ar-SA"/>
    </w:rPr>
  </w:style>
  <w:style w:type="paragraph" w:customStyle="1" w:styleId="Lista51">
    <w:name w:val="Lista 51"/>
    <w:basedOn w:val="Normal"/>
    <w:rsid w:val="009F765B"/>
    <w:pPr>
      <w:suppressAutoHyphens/>
      <w:spacing w:line="288" w:lineRule="auto"/>
      <w:ind w:left="1415" w:hanging="283"/>
      <w:jc w:val="both"/>
    </w:pPr>
    <w:rPr>
      <w:lang w:eastAsia="ar-SA"/>
    </w:rPr>
  </w:style>
  <w:style w:type="paragraph" w:customStyle="1" w:styleId="Listaconnmeros1">
    <w:name w:val="Lista con números1"/>
    <w:basedOn w:val="Normal"/>
    <w:rsid w:val="009F765B"/>
    <w:pPr>
      <w:suppressAutoHyphens/>
      <w:spacing w:line="288" w:lineRule="auto"/>
      <w:ind w:left="360" w:hanging="360"/>
      <w:jc w:val="both"/>
    </w:pPr>
    <w:rPr>
      <w:lang w:eastAsia="ar-SA"/>
    </w:rPr>
  </w:style>
  <w:style w:type="paragraph" w:customStyle="1" w:styleId="Listaconnmeros21">
    <w:name w:val="Lista con números 21"/>
    <w:basedOn w:val="Normal"/>
    <w:rsid w:val="009F765B"/>
    <w:pPr>
      <w:suppressAutoHyphens/>
      <w:spacing w:line="288" w:lineRule="auto"/>
      <w:ind w:left="643" w:hanging="360"/>
      <w:jc w:val="both"/>
    </w:pPr>
    <w:rPr>
      <w:lang w:eastAsia="ar-SA"/>
    </w:rPr>
  </w:style>
  <w:style w:type="paragraph" w:customStyle="1" w:styleId="Listaconnmeros31">
    <w:name w:val="Lista con números 31"/>
    <w:basedOn w:val="Normal"/>
    <w:rsid w:val="009F765B"/>
    <w:pPr>
      <w:suppressAutoHyphens/>
      <w:spacing w:line="288" w:lineRule="auto"/>
      <w:ind w:left="926" w:hanging="360"/>
      <w:jc w:val="both"/>
    </w:pPr>
    <w:rPr>
      <w:lang w:eastAsia="ar-SA"/>
    </w:rPr>
  </w:style>
  <w:style w:type="paragraph" w:customStyle="1" w:styleId="Listaconnmeros41">
    <w:name w:val="Lista con números 41"/>
    <w:basedOn w:val="Normal"/>
    <w:rsid w:val="009F765B"/>
    <w:pPr>
      <w:suppressAutoHyphens/>
      <w:spacing w:line="288" w:lineRule="auto"/>
      <w:ind w:left="1209" w:hanging="360"/>
      <w:jc w:val="both"/>
    </w:pPr>
    <w:rPr>
      <w:lang w:eastAsia="ar-SA"/>
    </w:rPr>
  </w:style>
  <w:style w:type="paragraph" w:customStyle="1" w:styleId="Listaconnmeros51">
    <w:name w:val="Lista con números 51"/>
    <w:basedOn w:val="Normal"/>
    <w:rsid w:val="009F765B"/>
    <w:pPr>
      <w:suppressAutoHyphens/>
      <w:spacing w:line="288" w:lineRule="auto"/>
      <w:ind w:left="1492" w:hanging="360"/>
      <w:jc w:val="both"/>
    </w:pPr>
    <w:rPr>
      <w:lang w:eastAsia="ar-SA"/>
    </w:rPr>
  </w:style>
  <w:style w:type="paragraph" w:customStyle="1" w:styleId="Listaconvietas1">
    <w:name w:val="Lista con viñetas1"/>
    <w:basedOn w:val="Normal"/>
    <w:rsid w:val="009F765B"/>
    <w:pPr>
      <w:suppressAutoHyphens/>
      <w:spacing w:line="288" w:lineRule="auto"/>
      <w:ind w:left="360" w:hanging="360"/>
      <w:jc w:val="both"/>
    </w:pPr>
    <w:rPr>
      <w:lang w:eastAsia="ar-SA"/>
    </w:rPr>
  </w:style>
  <w:style w:type="paragraph" w:customStyle="1" w:styleId="Listaconvietas21">
    <w:name w:val="Lista con viñetas 21"/>
    <w:basedOn w:val="Normal"/>
    <w:rsid w:val="009F765B"/>
    <w:pPr>
      <w:suppressAutoHyphens/>
      <w:spacing w:line="288" w:lineRule="auto"/>
      <w:ind w:left="643" w:hanging="360"/>
      <w:jc w:val="both"/>
    </w:pPr>
    <w:rPr>
      <w:lang w:eastAsia="ar-SA"/>
    </w:rPr>
  </w:style>
  <w:style w:type="paragraph" w:customStyle="1" w:styleId="Listaconvietas31">
    <w:name w:val="Lista con viñetas 31"/>
    <w:basedOn w:val="Normal"/>
    <w:rsid w:val="009F765B"/>
    <w:pPr>
      <w:suppressAutoHyphens/>
      <w:spacing w:line="288" w:lineRule="auto"/>
      <w:ind w:left="926" w:hanging="360"/>
      <w:jc w:val="both"/>
    </w:pPr>
    <w:rPr>
      <w:lang w:eastAsia="ar-SA"/>
    </w:rPr>
  </w:style>
  <w:style w:type="paragraph" w:customStyle="1" w:styleId="Listaconvietas41">
    <w:name w:val="Lista con viñetas 41"/>
    <w:basedOn w:val="Normal"/>
    <w:rsid w:val="009F765B"/>
    <w:pPr>
      <w:suppressAutoHyphens/>
      <w:spacing w:line="288" w:lineRule="auto"/>
      <w:ind w:left="1209" w:hanging="360"/>
      <w:jc w:val="both"/>
    </w:pPr>
    <w:rPr>
      <w:lang w:eastAsia="ar-SA"/>
    </w:rPr>
  </w:style>
  <w:style w:type="paragraph" w:customStyle="1" w:styleId="Listaconvietas51">
    <w:name w:val="Lista con viñetas 51"/>
    <w:basedOn w:val="Normal"/>
    <w:rsid w:val="009F765B"/>
    <w:pPr>
      <w:suppressAutoHyphens/>
      <w:spacing w:line="288" w:lineRule="auto"/>
      <w:ind w:left="1492" w:hanging="360"/>
      <w:jc w:val="both"/>
    </w:pPr>
    <w:rPr>
      <w:lang w:eastAsia="ar-SA"/>
    </w:rPr>
  </w:style>
  <w:style w:type="paragraph" w:customStyle="1" w:styleId="Mapadeldocumento1">
    <w:name w:val="Mapa del documento1"/>
    <w:basedOn w:val="Normal"/>
    <w:rsid w:val="009F765B"/>
    <w:pPr>
      <w:suppressAutoHyphens/>
      <w:spacing w:line="288" w:lineRule="auto"/>
      <w:jc w:val="both"/>
    </w:pPr>
    <w:rPr>
      <w:rFonts w:ascii="Tahoma" w:hAnsi="Tahoma" w:cs="Tahoma"/>
      <w:sz w:val="16"/>
      <w:szCs w:val="16"/>
      <w:lang w:eastAsia="ar-SA"/>
    </w:rPr>
  </w:style>
  <w:style w:type="paragraph" w:customStyle="1" w:styleId="Saludo1">
    <w:name w:val="Saludo1"/>
    <w:basedOn w:val="Normal"/>
    <w:next w:val="Normal"/>
    <w:rsid w:val="009F765B"/>
    <w:pPr>
      <w:suppressAutoHyphens/>
      <w:spacing w:line="288" w:lineRule="auto"/>
      <w:jc w:val="both"/>
    </w:pPr>
    <w:rPr>
      <w:lang w:eastAsia="ar-SA"/>
    </w:rPr>
  </w:style>
  <w:style w:type="paragraph" w:customStyle="1" w:styleId="Sangra2detindependiente1">
    <w:name w:val="Sangría 2 de t. independiente1"/>
    <w:basedOn w:val="Normal"/>
    <w:rsid w:val="009F765B"/>
    <w:pPr>
      <w:suppressAutoHyphens/>
      <w:spacing w:after="120" w:line="480" w:lineRule="auto"/>
      <w:ind w:left="283"/>
      <w:jc w:val="both"/>
    </w:pPr>
    <w:rPr>
      <w:lang w:eastAsia="ar-SA"/>
    </w:rPr>
  </w:style>
  <w:style w:type="paragraph" w:customStyle="1" w:styleId="Sangra3detindependiente1">
    <w:name w:val="Sangría 3 de t. independiente1"/>
    <w:basedOn w:val="Normal"/>
    <w:rsid w:val="009F765B"/>
    <w:pPr>
      <w:suppressAutoHyphens/>
      <w:spacing w:after="120" w:line="288" w:lineRule="auto"/>
      <w:ind w:left="283"/>
      <w:jc w:val="both"/>
    </w:pPr>
    <w:rPr>
      <w:sz w:val="16"/>
      <w:szCs w:val="16"/>
      <w:lang w:eastAsia="ar-SA"/>
    </w:rPr>
  </w:style>
  <w:style w:type="paragraph" w:customStyle="1" w:styleId="Sangranormal1">
    <w:name w:val="Sangría normal1"/>
    <w:basedOn w:val="Normal"/>
    <w:rsid w:val="009F765B"/>
    <w:pPr>
      <w:suppressAutoHyphens/>
      <w:spacing w:line="288" w:lineRule="auto"/>
      <w:ind w:left="708"/>
      <w:jc w:val="both"/>
    </w:pPr>
    <w:rPr>
      <w:lang w:eastAsia="ar-SA"/>
    </w:rPr>
  </w:style>
  <w:style w:type="paragraph" w:customStyle="1" w:styleId="Tabladeilustraciones1">
    <w:name w:val="Tabla de ilustraciones1"/>
    <w:basedOn w:val="Normal"/>
    <w:next w:val="Normal"/>
    <w:rsid w:val="009F765B"/>
    <w:pPr>
      <w:suppressAutoHyphens/>
      <w:spacing w:line="288" w:lineRule="auto"/>
      <w:jc w:val="both"/>
    </w:pPr>
    <w:rPr>
      <w:lang w:eastAsia="ar-SA"/>
    </w:rPr>
  </w:style>
  <w:style w:type="paragraph" w:customStyle="1" w:styleId="TDC41">
    <w:name w:val="TDC 41"/>
    <w:basedOn w:val="Normal"/>
    <w:next w:val="Normal"/>
    <w:rsid w:val="009F765B"/>
    <w:pPr>
      <w:suppressAutoHyphens/>
      <w:spacing w:line="288" w:lineRule="auto"/>
      <w:ind w:left="720"/>
      <w:jc w:val="both"/>
    </w:pPr>
    <w:rPr>
      <w:lang w:eastAsia="ar-SA"/>
    </w:rPr>
  </w:style>
  <w:style w:type="paragraph" w:customStyle="1" w:styleId="TDC51">
    <w:name w:val="TDC 51"/>
    <w:basedOn w:val="Normal"/>
    <w:next w:val="Normal"/>
    <w:rsid w:val="009F765B"/>
    <w:pPr>
      <w:suppressAutoHyphens/>
      <w:spacing w:line="288" w:lineRule="auto"/>
      <w:ind w:left="960"/>
      <w:jc w:val="both"/>
    </w:pPr>
    <w:rPr>
      <w:lang w:eastAsia="ar-SA"/>
    </w:rPr>
  </w:style>
  <w:style w:type="paragraph" w:customStyle="1" w:styleId="TDC61">
    <w:name w:val="TDC 61"/>
    <w:basedOn w:val="Normal"/>
    <w:next w:val="Normal"/>
    <w:rsid w:val="009F765B"/>
    <w:pPr>
      <w:suppressAutoHyphens/>
      <w:spacing w:line="288" w:lineRule="auto"/>
      <w:ind w:left="1200"/>
      <w:jc w:val="both"/>
    </w:pPr>
    <w:rPr>
      <w:lang w:eastAsia="ar-SA"/>
    </w:rPr>
  </w:style>
  <w:style w:type="paragraph" w:customStyle="1" w:styleId="TDC71">
    <w:name w:val="TDC 71"/>
    <w:basedOn w:val="Normal"/>
    <w:next w:val="Normal"/>
    <w:rsid w:val="009F765B"/>
    <w:pPr>
      <w:suppressAutoHyphens/>
      <w:spacing w:line="288" w:lineRule="auto"/>
      <w:ind w:left="1440"/>
      <w:jc w:val="both"/>
    </w:pPr>
    <w:rPr>
      <w:lang w:eastAsia="ar-SA"/>
    </w:rPr>
  </w:style>
  <w:style w:type="paragraph" w:customStyle="1" w:styleId="TDC81">
    <w:name w:val="TDC 81"/>
    <w:basedOn w:val="Normal"/>
    <w:next w:val="Normal"/>
    <w:rsid w:val="009F765B"/>
    <w:pPr>
      <w:suppressAutoHyphens/>
      <w:spacing w:line="288" w:lineRule="auto"/>
      <w:ind w:left="1680"/>
      <w:jc w:val="both"/>
    </w:pPr>
    <w:rPr>
      <w:lang w:eastAsia="ar-SA"/>
    </w:rPr>
  </w:style>
  <w:style w:type="paragraph" w:customStyle="1" w:styleId="TDC91">
    <w:name w:val="TDC 91"/>
    <w:basedOn w:val="Normal"/>
    <w:next w:val="Normal"/>
    <w:rsid w:val="009F765B"/>
    <w:pPr>
      <w:suppressAutoHyphens/>
      <w:spacing w:line="288" w:lineRule="auto"/>
      <w:ind w:left="1920"/>
      <w:jc w:val="both"/>
    </w:pPr>
    <w:rPr>
      <w:lang w:eastAsia="ar-SA"/>
    </w:rPr>
  </w:style>
  <w:style w:type="paragraph" w:customStyle="1" w:styleId="Textoconsangra1">
    <w:name w:val="Texto con sangría1"/>
    <w:basedOn w:val="Normal"/>
    <w:next w:val="Normal"/>
    <w:rsid w:val="009F765B"/>
    <w:pPr>
      <w:suppressAutoHyphens/>
      <w:spacing w:line="288" w:lineRule="auto"/>
      <w:ind w:left="240" w:hanging="240"/>
      <w:jc w:val="both"/>
    </w:pPr>
    <w:rPr>
      <w:lang w:eastAsia="ar-SA"/>
    </w:rPr>
  </w:style>
  <w:style w:type="paragraph" w:customStyle="1" w:styleId="Textodebloque1">
    <w:name w:val="Texto de bloque1"/>
    <w:basedOn w:val="Normal"/>
    <w:rsid w:val="009F765B"/>
    <w:pPr>
      <w:suppressAutoHyphens/>
      <w:spacing w:after="120" w:line="288" w:lineRule="auto"/>
      <w:ind w:left="1440" w:right="1440"/>
      <w:jc w:val="both"/>
    </w:pPr>
    <w:rPr>
      <w:lang w:eastAsia="ar-SA"/>
    </w:rPr>
  </w:style>
  <w:style w:type="paragraph" w:customStyle="1" w:styleId="Textoindependiente21">
    <w:name w:val="Texto independiente 21"/>
    <w:basedOn w:val="Normal"/>
    <w:rsid w:val="009F765B"/>
    <w:pPr>
      <w:suppressAutoHyphens/>
      <w:spacing w:after="120" w:line="480" w:lineRule="auto"/>
      <w:jc w:val="both"/>
    </w:pPr>
    <w:rPr>
      <w:lang w:eastAsia="ar-SA"/>
    </w:rPr>
  </w:style>
  <w:style w:type="paragraph" w:customStyle="1" w:styleId="Textoindependiente31">
    <w:name w:val="Texto independiente 31"/>
    <w:basedOn w:val="Normal"/>
    <w:rsid w:val="009F765B"/>
    <w:pPr>
      <w:suppressAutoHyphens/>
      <w:spacing w:after="120" w:line="288" w:lineRule="auto"/>
      <w:jc w:val="both"/>
    </w:pPr>
    <w:rPr>
      <w:sz w:val="16"/>
      <w:szCs w:val="16"/>
      <w:lang w:eastAsia="ar-SA"/>
    </w:rPr>
  </w:style>
  <w:style w:type="paragraph" w:customStyle="1" w:styleId="Textoindependienteprimerasangra1">
    <w:name w:val="Texto independiente primera sangría1"/>
    <w:basedOn w:val="Textoindependiente"/>
    <w:rsid w:val="009F765B"/>
    <w:pPr>
      <w:suppressAutoHyphens/>
      <w:ind w:firstLine="210"/>
    </w:pPr>
    <w:rPr>
      <w:lang w:eastAsia="ar-SA"/>
    </w:rPr>
  </w:style>
  <w:style w:type="paragraph" w:customStyle="1" w:styleId="Textoindependienteprimerasangra21">
    <w:name w:val="Texto independiente primera sangría 21"/>
    <w:basedOn w:val="Sangradetextonormal"/>
    <w:rsid w:val="009F765B"/>
    <w:pPr>
      <w:suppressAutoHyphens/>
      <w:ind w:firstLine="210"/>
    </w:pPr>
    <w:rPr>
      <w:lang w:eastAsia="ar-SA"/>
    </w:rPr>
  </w:style>
  <w:style w:type="paragraph" w:customStyle="1" w:styleId="Textomacro1">
    <w:name w:val="Texto macro1"/>
    <w:rsid w:val="009F765B"/>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pPr>
    <w:rPr>
      <w:rFonts w:ascii="Courier New" w:eastAsia="Times New Roman" w:hAnsi="Courier New" w:cs="Courier New"/>
      <w:sz w:val="20"/>
      <w:szCs w:val="20"/>
      <w:lang w:eastAsia="ar-SA"/>
    </w:rPr>
  </w:style>
  <w:style w:type="paragraph" w:customStyle="1" w:styleId="Textosinformato1">
    <w:name w:val="Texto sin formato1"/>
    <w:basedOn w:val="Normal"/>
    <w:rsid w:val="009F765B"/>
    <w:pPr>
      <w:suppressAutoHyphens/>
      <w:spacing w:line="288" w:lineRule="auto"/>
      <w:jc w:val="both"/>
    </w:pPr>
    <w:rPr>
      <w:rFonts w:ascii="Courier New" w:hAnsi="Courier New" w:cs="Courier New"/>
      <w:sz w:val="20"/>
      <w:szCs w:val="20"/>
      <w:lang w:eastAsia="ar-SA"/>
    </w:rPr>
  </w:style>
  <w:style w:type="paragraph" w:customStyle="1" w:styleId="ndicel10">
    <w:name w:val="Índicel 10"/>
    <w:basedOn w:val="ndice"/>
    <w:rsid w:val="009F765B"/>
    <w:pPr>
      <w:tabs>
        <w:tab w:val="right" w:leader="dot" w:pos="7091"/>
      </w:tabs>
      <w:ind w:left="2547"/>
    </w:pPr>
  </w:style>
  <w:style w:type="paragraph" w:customStyle="1" w:styleId="Contenidodelatabla">
    <w:name w:val="Contenido de la tabla"/>
    <w:basedOn w:val="Normal"/>
    <w:rsid w:val="009F765B"/>
    <w:pPr>
      <w:suppressLineNumbers/>
      <w:suppressAutoHyphens/>
      <w:spacing w:line="288" w:lineRule="auto"/>
      <w:jc w:val="both"/>
    </w:pPr>
    <w:rPr>
      <w:lang w:eastAsia="ar-SA"/>
    </w:rPr>
  </w:style>
  <w:style w:type="paragraph" w:customStyle="1" w:styleId="Encabezadodelatabla">
    <w:name w:val="Encabezado de la tabla"/>
    <w:basedOn w:val="Contenidodelatabla"/>
    <w:rsid w:val="009F765B"/>
    <w:pPr>
      <w:jc w:val="center"/>
    </w:pPr>
    <w:rPr>
      <w:b/>
      <w:bCs/>
    </w:rPr>
  </w:style>
  <w:style w:type="paragraph" w:customStyle="1" w:styleId="Contenidodelmarco">
    <w:name w:val="Contenido del marco"/>
    <w:basedOn w:val="Textoindependiente"/>
    <w:rsid w:val="009F765B"/>
    <w:pPr>
      <w:suppressAutoHyphens/>
    </w:pPr>
    <w:rPr>
      <w:lang w:eastAsia="ar-SA"/>
    </w:rPr>
  </w:style>
  <w:style w:type="paragraph" w:customStyle="1" w:styleId="Prrafodelista1">
    <w:name w:val="Párrafo de lista1"/>
    <w:basedOn w:val="Normal"/>
    <w:rsid w:val="009F765B"/>
    <w:pPr>
      <w:spacing w:line="288" w:lineRule="auto"/>
      <w:ind w:left="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114542">
      <w:bodyDiv w:val="1"/>
      <w:marLeft w:val="0"/>
      <w:marRight w:val="0"/>
      <w:marTop w:val="0"/>
      <w:marBottom w:val="0"/>
      <w:divBdr>
        <w:top w:val="none" w:sz="0" w:space="0" w:color="auto"/>
        <w:left w:val="none" w:sz="0" w:space="0" w:color="auto"/>
        <w:bottom w:val="none" w:sz="0" w:space="0" w:color="auto"/>
        <w:right w:val="none" w:sz="0" w:space="0" w:color="auto"/>
      </w:divBdr>
    </w:div>
    <w:div w:id="1199776503">
      <w:bodyDiv w:val="1"/>
      <w:marLeft w:val="0"/>
      <w:marRight w:val="0"/>
      <w:marTop w:val="0"/>
      <w:marBottom w:val="0"/>
      <w:divBdr>
        <w:top w:val="none" w:sz="0" w:space="0" w:color="auto"/>
        <w:left w:val="none" w:sz="0" w:space="0" w:color="auto"/>
        <w:bottom w:val="none" w:sz="0" w:space="0" w:color="auto"/>
        <w:right w:val="none" w:sz="0" w:space="0" w:color="auto"/>
      </w:divBdr>
    </w:div>
    <w:div w:id="190991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08C75-4FA5-4C84-9C47-FDAA01277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2843</Words>
  <Characters>15637</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GALVEZ MORENO, MARIA LUISA</dc:creator>
  <cp:keywords/>
  <dc:description/>
  <cp:lastModifiedBy>SANCHEZ RANERA, MARIA PILAR</cp:lastModifiedBy>
  <cp:revision>2</cp:revision>
  <dcterms:created xsi:type="dcterms:W3CDTF">2022-12-09T09:33:00Z</dcterms:created>
  <dcterms:modified xsi:type="dcterms:W3CDTF">2022-12-09T09:33:00Z</dcterms:modified>
</cp:coreProperties>
</file>